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F62DFA" w:rsidRDefault="00F62DFA">
      <w:pPr>
        <w:ind w:firstLine="0"/>
        <w:jc w:val="center"/>
        <w:rPr>
          <w:b/>
          <w:bCs/>
          <w:sz w:val="24"/>
          <w:szCs w:val="24"/>
        </w:rPr>
      </w:pPr>
      <w:r>
        <w:rPr>
          <w:b/>
          <w:bCs/>
        </w:rPr>
        <w:t>ΤΥΠΟΠΟΙΗΜΕΝΟ ΕΝΤΥΠΟ ΥΠΕΥΘΥΝΗΣ ΔΗΛΩΣΗΣ</w:t>
      </w:r>
      <w:r w:rsidR="00E00AB5" w:rsidRPr="00E00AB5">
        <w:rPr>
          <w:b/>
          <w:bCs/>
        </w:rPr>
        <w:t xml:space="preserve"> </w:t>
      </w:r>
      <w:r w:rsidRPr="00E00AB5">
        <w:rPr>
          <w:b/>
          <w:bCs/>
          <w:sz w:val="24"/>
          <w:szCs w:val="24"/>
        </w:rPr>
        <w:t>(</w:t>
      </w:r>
      <w:r>
        <w:rPr>
          <w:b/>
          <w:bCs/>
          <w:sz w:val="24"/>
          <w:szCs w:val="24"/>
        </w:rPr>
        <w:t>TEΥΔ)</w:t>
      </w:r>
    </w:p>
    <w:p w:rsidR="00F62DFA" w:rsidRDefault="00F62DFA">
      <w:pPr>
        <w:jc w:val="center"/>
        <w:rPr>
          <w:rFonts w:eastAsia="Calibri"/>
          <w:b/>
          <w:bCs/>
          <w:color w:val="669900"/>
          <w:sz w:val="24"/>
          <w:szCs w:val="24"/>
          <w:u w:val="single"/>
        </w:rPr>
      </w:pPr>
      <w:r>
        <w:rPr>
          <w:b/>
          <w:bCs/>
          <w:sz w:val="24"/>
          <w:szCs w:val="24"/>
        </w:rPr>
        <w:t>[άρθρου 79 παρ. 4 ν. 4412/2016 (Α 147)]</w:t>
      </w:r>
    </w:p>
    <w:p w:rsidR="00F62DFA" w:rsidRDefault="00F62DFA">
      <w:pPr>
        <w:ind w:firstLine="0"/>
        <w:jc w:val="center"/>
      </w:pPr>
      <w:r>
        <w:rPr>
          <w:rFonts w:eastAsia="Calibri"/>
          <w:b/>
          <w:bCs/>
          <w:color w:val="669900"/>
          <w:sz w:val="24"/>
          <w:szCs w:val="24"/>
          <w:u w:val="single"/>
        </w:rPr>
        <w:t xml:space="preserve"> </w:t>
      </w:r>
      <w:r>
        <w:rPr>
          <w:rFonts w:eastAsia="Calibri"/>
          <w:b/>
          <w:bCs/>
          <w:color w:val="00000A"/>
          <w:sz w:val="24"/>
          <w:szCs w:val="24"/>
          <w:u w:val="single"/>
        </w:rPr>
        <w:t>για διαδικασίες σύναψης δημόσιας σύμβασης κάτω των ορίων των οδηγιών</w:t>
      </w:r>
    </w:p>
    <w:p w:rsidR="00E00AB5" w:rsidRDefault="00F62DFA">
      <w:pPr>
        <w:ind w:firstLine="0"/>
        <w:jc w:val="center"/>
        <w:rPr>
          <w:b/>
          <w:bCs/>
        </w:rPr>
      </w:pPr>
      <w:r>
        <w:rPr>
          <w:b/>
          <w:bCs/>
          <w:u w:val="single"/>
        </w:rPr>
        <w:t>Μέρος Ι: Πληροφορίες σχετικά με την αναθέτουσα αρχή/αναθέτοντα φορέα</w:t>
      </w:r>
      <w:r w:rsidR="00E00AB5">
        <w:rPr>
          <w:rStyle w:val="aa"/>
          <w:b/>
          <w:bCs/>
          <w:u w:val="single"/>
        </w:rPr>
        <w:endnoteReference w:id="2"/>
      </w:r>
      <w:r w:rsidR="00E00AB5">
        <w:rPr>
          <w:b/>
          <w:bCs/>
          <w:u w:val="single"/>
        </w:rPr>
        <w:t xml:space="preserve">  και τη διαδικασία ανάθεσης</w:t>
      </w:r>
    </w:p>
    <w:p w:rsidR="00E00AB5" w:rsidRDefault="00E00AB5">
      <w:pPr>
        <w:pBdr>
          <w:top w:val="single" w:sz="1" w:space="1" w:color="000000"/>
          <w:left w:val="single" w:sz="1" w:space="1" w:color="000000"/>
          <w:bottom w:val="single" w:sz="1" w:space="1" w:color="000000"/>
          <w:right w:val="single" w:sz="1" w:space="1" w:color="000000"/>
        </w:pBdr>
        <w:shd w:val="clear" w:color="auto" w:fill="CCCCCC"/>
        <w:ind w:firstLine="0"/>
        <w:rPr>
          <w:b/>
          <w:bCs/>
        </w:rPr>
      </w:pPr>
      <w:r>
        <w:rPr>
          <w:b/>
          <w:bCs/>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8959" w:type="dxa"/>
        <w:jc w:val="center"/>
        <w:tblLayout w:type="fixed"/>
        <w:tblCellMar>
          <w:top w:w="55" w:type="dxa"/>
          <w:left w:w="55" w:type="dxa"/>
          <w:bottom w:w="55" w:type="dxa"/>
          <w:right w:w="55" w:type="dxa"/>
        </w:tblCellMar>
        <w:tblLook w:val="0000"/>
      </w:tblPr>
      <w:tblGrid>
        <w:gridCol w:w="8959"/>
      </w:tblGrid>
      <w:tr w:rsidR="00E00AB5" w:rsidRPr="000D71F8" w:rsidTr="003A5BD6">
        <w:trPr>
          <w:jc w:val="center"/>
        </w:trPr>
        <w:tc>
          <w:tcPr>
            <w:tcW w:w="8954" w:type="dxa"/>
            <w:tcBorders>
              <w:top w:val="single" w:sz="1" w:space="0" w:color="000000"/>
              <w:left w:val="single" w:sz="1" w:space="0" w:color="000000"/>
              <w:bottom w:val="single" w:sz="1" w:space="0" w:color="000000"/>
              <w:right w:val="single" w:sz="1" w:space="0" w:color="000000"/>
            </w:tcBorders>
            <w:shd w:val="clear" w:color="auto" w:fill="B2B2B2"/>
          </w:tcPr>
          <w:p w:rsidR="00E00AB5" w:rsidRPr="000D71F8" w:rsidRDefault="00E00AB5" w:rsidP="00576263">
            <w:pPr>
              <w:spacing w:after="0"/>
              <w:ind w:firstLine="0"/>
            </w:pPr>
            <w:r w:rsidRPr="000D71F8">
              <w:rPr>
                <w:b/>
                <w:bCs/>
              </w:rPr>
              <w:t>Α: Ονομασία, διεύθυνση και στοιχεία επικοινωνίας της αναθέτουσας αρχής (αα)/ αναθέτοντα φορέα (αφ)</w:t>
            </w:r>
          </w:p>
          <w:p w:rsidR="00E00AB5" w:rsidRPr="000D71F8" w:rsidRDefault="00E00AB5" w:rsidP="00576263">
            <w:pPr>
              <w:spacing w:after="0"/>
              <w:ind w:firstLine="0"/>
            </w:pPr>
            <w:r w:rsidRPr="000D71F8">
              <w:t>- Ονομασία: [</w:t>
            </w:r>
            <w:r w:rsidR="00CD11FD" w:rsidRPr="000D71F8">
              <w:t xml:space="preserve">ΔΗΜΟΣ </w:t>
            </w:r>
            <w:r w:rsidR="006E3397" w:rsidRPr="000D71F8">
              <w:t>ΖΙΤΣΑΣ</w:t>
            </w:r>
            <w:r w:rsidRPr="000D71F8">
              <w:t>]</w:t>
            </w:r>
          </w:p>
          <w:p w:rsidR="00E00AB5" w:rsidRPr="000D71F8" w:rsidRDefault="00E00AB5" w:rsidP="00576263">
            <w:pPr>
              <w:spacing w:after="0"/>
              <w:ind w:firstLine="0"/>
            </w:pPr>
            <w:r w:rsidRPr="000D71F8">
              <w:t>- Κωδικός Αναθέτουσας Αρχής / Αναθέτοντα Φορέα ΚΗΜΔΗΣ : [</w:t>
            </w:r>
            <w:r w:rsidR="006E3397" w:rsidRPr="000D71F8">
              <w:t>6103</w:t>
            </w:r>
            <w:r w:rsidRPr="000D71F8">
              <w:t>]</w:t>
            </w:r>
          </w:p>
          <w:p w:rsidR="00E00AB5" w:rsidRPr="000D71F8" w:rsidRDefault="00E00AB5" w:rsidP="00576263">
            <w:pPr>
              <w:spacing w:after="0"/>
              <w:ind w:firstLine="0"/>
            </w:pPr>
            <w:r w:rsidRPr="000D71F8">
              <w:t xml:space="preserve">- Ταχυδρομική διεύθυνση / Πόλη / </w:t>
            </w:r>
            <w:proofErr w:type="spellStart"/>
            <w:r w:rsidRPr="000D71F8">
              <w:t>Ταχ</w:t>
            </w:r>
            <w:proofErr w:type="spellEnd"/>
            <w:r w:rsidRPr="000D71F8">
              <w:t>. Κωδικός: [</w:t>
            </w:r>
            <w:r w:rsidR="006E3397" w:rsidRPr="000D71F8">
              <w:t>ΛΕΩΦ. ΠΑΣΣΑΡΩΝΟΣ 1, ΕΛΕΟΥΣΑ, 45445</w:t>
            </w:r>
            <w:r w:rsidRPr="000D71F8">
              <w:t>]</w:t>
            </w:r>
          </w:p>
          <w:p w:rsidR="00E00AB5" w:rsidRPr="000D71F8" w:rsidRDefault="00E00AB5" w:rsidP="00576263">
            <w:pPr>
              <w:spacing w:after="0"/>
              <w:ind w:firstLine="0"/>
            </w:pPr>
            <w:r w:rsidRPr="000D71F8">
              <w:t>- Αρμόδιος για πληροφορίες: [</w:t>
            </w:r>
            <w:r w:rsidR="000F50A8" w:rsidRPr="007446A6">
              <w:t>ΣΤΕΦΟΥ Ν.</w:t>
            </w:r>
            <w:r w:rsidR="006E3397" w:rsidRPr="007446A6">
              <w:t xml:space="preserve"> &amp; ΣΤΑΥΡΟΣ ΣΤΑΘΗΣ</w:t>
            </w:r>
            <w:r w:rsidRPr="000D71F8">
              <w:t>]</w:t>
            </w:r>
          </w:p>
          <w:p w:rsidR="00E00AB5" w:rsidRPr="000D71F8" w:rsidRDefault="00E00AB5" w:rsidP="00576263">
            <w:pPr>
              <w:spacing w:after="0"/>
              <w:ind w:firstLine="0"/>
            </w:pPr>
            <w:r w:rsidRPr="000D71F8">
              <w:t>- Τηλέφωνο: [</w:t>
            </w:r>
            <w:r w:rsidR="00CD11FD" w:rsidRPr="000D71F8">
              <w:t>2</w:t>
            </w:r>
            <w:r w:rsidR="006E3397" w:rsidRPr="000D71F8">
              <w:t>6533 600</w:t>
            </w:r>
            <w:r w:rsidR="000F50A8" w:rsidRPr="000D71F8">
              <w:t>23</w:t>
            </w:r>
            <w:r w:rsidR="006E3397" w:rsidRPr="000D71F8">
              <w:t xml:space="preserve"> &amp; 26533 60040</w:t>
            </w:r>
            <w:r w:rsidRPr="000D71F8">
              <w:t>]</w:t>
            </w:r>
          </w:p>
          <w:p w:rsidR="00E00AB5" w:rsidRPr="000D71F8" w:rsidRDefault="00E00AB5" w:rsidP="00576263">
            <w:pPr>
              <w:spacing w:after="0"/>
              <w:ind w:firstLine="0"/>
            </w:pPr>
            <w:r w:rsidRPr="000D71F8">
              <w:t xml:space="preserve">- </w:t>
            </w:r>
            <w:proofErr w:type="spellStart"/>
            <w:r w:rsidRPr="000D71F8">
              <w:t>Ηλ</w:t>
            </w:r>
            <w:proofErr w:type="spellEnd"/>
            <w:r w:rsidRPr="000D71F8">
              <w:t>. ταχυδρομείο: [</w:t>
            </w:r>
            <w:proofErr w:type="spellStart"/>
            <w:r w:rsidR="00613012" w:rsidRPr="000D71F8">
              <w:rPr>
                <w:lang w:val="en-US"/>
              </w:rPr>
              <w:t>zitsa</w:t>
            </w:r>
            <w:proofErr w:type="spellEnd"/>
            <w:r w:rsidR="00613012" w:rsidRPr="000D71F8">
              <w:t>@</w:t>
            </w:r>
            <w:proofErr w:type="spellStart"/>
            <w:r w:rsidR="00613012" w:rsidRPr="000D71F8">
              <w:rPr>
                <w:lang w:val="en-US"/>
              </w:rPr>
              <w:t>zitsa</w:t>
            </w:r>
            <w:proofErr w:type="spellEnd"/>
            <w:r w:rsidR="00613012" w:rsidRPr="000D71F8">
              <w:t>.</w:t>
            </w:r>
            <w:proofErr w:type="spellStart"/>
            <w:r w:rsidR="00613012" w:rsidRPr="000D71F8">
              <w:rPr>
                <w:lang w:val="en-US"/>
              </w:rPr>
              <w:t>gov</w:t>
            </w:r>
            <w:proofErr w:type="spellEnd"/>
            <w:r w:rsidR="00613012" w:rsidRPr="000D71F8">
              <w:t>.</w:t>
            </w:r>
            <w:proofErr w:type="spellStart"/>
            <w:r w:rsidR="00613012" w:rsidRPr="000D71F8">
              <w:rPr>
                <w:lang w:val="en-US"/>
              </w:rPr>
              <w:t>gr</w:t>
            </w:r>
            <w:proofErr w:type="spellEnd"/>
            <w:r w:rsidRPr="000D71F8">
              <w:t>]</w:t>
            </w:r>
          </w:p>
          <w:p w:rsidR="00E00AB5" w:rsidRPr="000D71F8" w:rsidRDefault="00E00AB5" w:rsidP="00613012">
            <w:pPr>
              <w:spacing w:after="0"/>
              <w:ind w:firstLine="0"/>
            </w:pPr>
            <w:r w:rsidRPr="000D71F8">
              <w:t>- Διεύθυνση στο Διαδίκτυο (διεύθυνση δικτυακού τόπου) (</w:t>
            </w:r>
            <w:r w:rsidRPr="000D71F8">
              <w:rPr>
                <w:i/>
              </w:rPr>
              <w:t>εάν υπάρχει</w:t>
            </w:r>
            <w:r w:rsidRPr="000D71F8">
              <w:t>): [</w:t>
            </w:r>
            <w:r w:rsidR="00CD11FD" w:rsidRPr="000D71F8">
              <w:rPr>
                <w:lang w:val="en-US"/>
              </w:rPr>
              <w:t>www</w:t>
            </w:r>
            <w:r w:rsidR="00CD11FD" w:rsidRPr="000D71F8">
              <w:t>.</w:t>
            </w:r>
            <w:proofErr w:type="spellStart"/>
            <w:r w:rsidR="00613012" w:rsidRPr="000D71F8">
              <w:rPr>
                <w:lang w:val="en-US"/>
              </w:rPr>
              <w:t>zitsa</w:t>
            </w:r>
            <w:proofErr w:type="spellEnd"/>
            <w:r w:rsidR="00613012" w:rsidRPr="000D71F8">
              <w:t>.</w:t>
            </w:r>
            <w:proofErr w:type="spellStart"/>
            <w:r w:rsidR="00613012" w:rsidRPr="000D71F8">
              <w:rPr>
                <w:lang w:val="en-US"/>
              </w:rPr>
              <w:t>gov</w:t>
            </w:r>
            <w:proofErr w:type="spellEnd"/>
            <w:r w:rsidR="00613012" w:rsidRPr="000D71F8">
              <w:t>.</w:t>
            </w:r>
            <w:proofErr w:type="spellStart"/>
            <w:r w:rsidR="00613012" w:rsidRPr="000D71F8">
              <w:rPr>
                <w:lang w:val="en-US"/>
              </w:rPr>
              <w:t>gr</w:t>
            </w:r>
            <w:proofErr w:type="spellEnd"/>
            <w:r w:rsidRPr="000D71F8">
              <w:t>]</w:t>
            </w:r>
          </w:p>
        </w:tc>
      </w:tr>
      <w:tr w:rsidR="00E00AB5" w:rsidRPr="000D71F8" w:rsidTr="003A5BD6">
        <w:trPr>
          <w:jc w:val="center"/>
        </w:trPr>
        <w:tc>
          <w:tcPr>
            <w:tcW w:w="8954" w:type="dxa"/>
            <w:tcBorders>
              <w:left w:val="single" w:sz="1" w:space="0" w:color="000000"/>
              <w:bottom w:val="single" w:sz="1" w:space="0" w:color="000000"/>
              <w:right w:val="single" w:sz="1" w:space="0" w:color="000000"/>
            </w:tcBorders>
            <w:shd w:val="clear" w:color="auto" w:fill="B2B2B2"/>
          </w:tcPr>
          <w:p w:rsidR="00E00AB5" w:rsidRPr="00FF40DD" w:rsidRDefault="00E00AB5" w:rsidP="00576263">
            <w:pPr>
              <w:spacing w:after="0"/>
              <w:ind w:firstLine="0"/>
            </w:pPr>
            <w:r w:rsidRPr="00FF40DD">
              <w:rPr>
                <w:b/>
                <w:bCs/>
              </w:rPr>
              <w:t>Β: Πληροφορίες σχετικά με τη διαδικασία σύναψης σύμβασης</w:t>
            </w:r>
          </w:p>
          <w:p w:rsidR="00E00AB5" w:rsidRPr="00FF40DD" w:rsidRDefault="00E00AB5" w:rsidP="008A2BE5">
            <w:pPr>
              <w:spacing w:after="0"/>
              <w:ind w:left="145" w:hanging="142"/>
            </w:pPr>
            <w:r w:rsidRPr="00FF40DD">
              <w:t xml:space="preserve">- Τίτλος ή σύντομη περιγραφή της δημόσιας σύμβασης (συμπεριλαμβανομένου του σχετικού </w:t>
            </w:r>
            <w:r w:rsidRPr="00EE7909">
              <w:rPr>
                <w:lang w:val="en-US"/>
              </w:rPr>
              <w:t>CPV</w:t>
            </w:r>
            <w:r w:rsidRPr="00EE7909">
              <w:t xml:space="preserve">): </w:t>
            </w:r>
            <w:r w:rsidRPr="00EE7909">
              <w:rPr>
                <w:b/>
                <w:bCs/>
              </w:rPr>
              <w:t>[</w:t>
            </w:r>
            <w:r w:rsidR="00CD11FD" w:rsidRPr="00EE7909">
              <w:rPr>
                <w:b/>
                <w:bCs/>
              </w:rPr>
              <w:t>«</w:t>
            </w:r>
            <w:r w:rsidR="00EE7909" w:rsidRPr="00EE7909">
              <w:rPr>
                <w:rFonts w:cs="Tahoma"/>
                <w:b/>
                <w:bCs/>
                <w:iCs/>
              </w:rPr>
              <w:t>Τσιμεντοστρώσεις δρόμων στην Τ.Κ. Ζωοδόχου</w:t>
            </w:r>
            <w:r w:rsidR="005520BF" w:rsidRPr="00EE7909">
              <w:rPr>
                <w:b/>
                <w:bCs/>
              </w:rPr>
              <w:t>»</w:t>
            </w:r>
            <w:r w:rsidR="00CD11FD" w:rsidRPr="00EE7909">
              <w:rPr>
                <w:b/>
                <w:bCs/>
              </w:rPr>
              <w:t xml:space="preserve"> - </w:t>
            </w:r>
            <w:r w:rsidR="00613012" w:rsidRPr="00EE7909">
              <w:rPr>
                <w:b/>
                <w:bCs/>
                <w:lang w:val="en-US"/>
              </w:rPr>
              <w:t>CPV</w:t>
            </w:r>
            <w:r w:rsidR="00CD11FD" w:rsidRPr="00EE7909">
              <w:rPr>
                <w:b/>
                <w:bCs/>
              </w:rPr>
              <w:t>:</w:t>
            </w:r>
            <w:r w:rsidR="00675115" w:rsidRPr="00EE7909">
              <w:rPr>
                <w:b/>
                <w:bCs/>
              </w:rPr>
              <w:t xml:space="preserve"> </w:t>
            </w:r>
            <w:r w:rsidR="00EE7909" w:rsidRPr="00EE7909">
              <w:rPr>
                <w:rFonts w:cs="Tahoma"/>
                <w:b/>
                <w:spacing w:val="-3"/>
                <w:kern w:val="22"/>
              </w:rPr>
              <w:t>45233252-0</w:t>
            </w:r>
            <w:r w:rsidRPr="00EE7909">
              <w:rPr>
                <w:b/>
                <w:bCs/>
              </w:rPr>
              <w:t>]</w:t>
            </w:r>
          </w:p>
          <w:p w:rsidR="0046009D" w:rsidRPr="00FF40DD" w:rsidRDefault="00E00AB5" w:rsidP="0046009D">
            <w:pPr>
              <w:spacing w:after="0"/>
              <w:ind w:firstLine="0"/>
            </w:pPr>
            <w:r w:rsidRPr="00FF40DD">
              <w:t xml:space="preserve">- Κωδικός στο ΚΗΜΔΗΣ: </w:t>
            </w:r>
            <w:r w:rsidR="0046009D" w:rsidRPr="00FF40DD">
              <w:t>[</w:t>
            </w:r>
            <w:r w:rsidR="00A02186" w:rsidRPr="005770CC">
              <w:rPr>
                <w:b/>
              </w:rPr>
              <w:t>18</w:t>
            </w:r>
            <w:r w:rsidR="00A02186" w:rsidRPr="005770CC">
              <w:rPr>
                <w:b/>
                <w:lang w:val="en-US"/>
              </w:rPr>
              <w:t>PROC</w:t>
            </w:r>
            <w:r w:rsidR="002425B8" w:rsidRPr="005770CC">
              <w:rPr>
                <w:b/>
              </w:rPr>
              <w:t>00</w:t>
            </w:r>
            <w:r w:rsidR="005770CC">
              <w:rPr>
                <w:b/>
              </w:rPr>
              <w:t>4034366</w:t>
            </w:r>
            <w:r w:rsidR="0046009D" w:rsidRPr="005770CC">
              <w:rPr>
                <w:b/>
              </w:rPr>
              <w:t>]</w:t>
            </w:r>
          </w:p>
          <w:p w:rsidR="00E00AB5" w:rsidRPr="00FF40DD" w:rsidRDefault="00E00AB5" w:rsidP="00576263">
            <w:pPr>
              <w:spacing w:after="0"/>
              <w:ind w:firstLine="0"/>
            </w:pPr>
            <w:r w:rsidRPr="00FF40DD">
              <w:t>- Η σύμβαση αναφέρεται σε έργα, προμήθειες, ή υπηρεσίες : [</w:t>
            </w:r>
            <w:r w:rsidR="00CD11FD" w:rsidRPr="00FF40DD">
              <w:t>ΕΡΓΟ</w:t>
            </w:r>
            <w:r w:rsidRPr="00FF40DD">
              <w:t>]</w:t>
            </w:r>
          </w:p>
          <w:p w:rsidR="00E00AB5" w:rsidRPr="00FF40DD" w:rsidRDefault="00E00AB5" w:rsidP="00576263">
            <w:pPr>
              <w:spacing w:after="0"/>
              <w:ind w:firstLine="0"/>
            </w:pPr>
            <w:r w:rsidRPr="00FF40DD">
              <w:t>- Εφόσον υφίστανται, ένδειξη ύπαρξης σχετικών τμημάτων : [</w:t>
            </w:r>
            <w:r w:rsidR="00CD11FD" w:rsidRPr="00FF40DD">
              <w:t>ΟΧΙ</w:t>
            </w:r>
            <w:r w:rsidRPr="00FF40DD">
              <w:t>]</w:t>
            </w:r>
          </w:p>
          <w:p w:rsidR="00E00AB5" w:rsidRPr="00FF40DD" w:rsidRDefault="00E00AB5" w:rsidP="00CD11FD">
            <w:pPr>
              <w:spacing w:after="0"/>
              <w:ind w:firstLine="0"/>
            </w:pPr>
            <w:r w:rsidRPr="00FF40DD">
              <w:t>- Αριθμός αναφοράς που αποδίδεται στον φάκελο από την αναθέτουσα αρχή (</w:t>
            </w:r>
            <w:r w:rsidRPr="00FF40DD">
              <w:rPr>
                <w:i/>
              </w:rPr>
              <w:t>εάν υπάρχει</w:t>
            </w:r>
            <w:r w:rsidRPr="00FF40DD">
              <w:t>): [</w:t>
            </w:r>
            <w:r w:rsidR="00CD11FD" w:rsidRPr="00FF40DD">
              <w:t>ΟΧΙ</w:t>
            </w:r>
            <w:r w:rsidRPr="00FF40DD">
              <w:t>]</w:t>
            </w:r>
          </w:p>
        </w:tc>
      </w:tr>
    </w:tbl>
    <w:p w:rsidR="00E00AB5" w:rsidRDefault="00E00AB5"/>
    <w:p w:rsidR="00E00AB5" w:rsidRDefault="00E00AB5">
      <w:pPr>
        <w:shd w:val="clear" w:color="auto" w:fill="B2B2B2"/>
        <w:ind w:firstLine="0"/>
        <w:rPr>
          <w:b/>
          <w:bCs/>
          <w:u w:val="single"/>
        </w:rPr>
      </w:pPr>
      <w:r>
        <w:t>ΟΛΕΣ ΟΙ ΥΠΟΛΟΙΠΕΣ ΠΛΗΡΟΦΟΡΙΕΣ ΣΕ ΚΑΘΕ ΕΝΟΤΗΤΑ ΤΟΥ ΤΕΥΔ ΘΑ ΠΡΕΠΕΙ ΝΑ ΣΥΜΠΛΗΡΩΘΟΥΝ ΑΠΟ ΤΟΝ ΟΙΚΟΝΟΜΙΚΟ ΦΟΡΕΑ</w:t>
      </w:r>
    </w:p>
    <w:p w:rsidR="00E00AB5" w:rsidRDefault="00E00AB5">
      <w:pPr>
        <w:pageBreakBefore/>
        <w:ind w:firstLine="0"/>
        <w:jc w:val="center"/>
        <w:rPr>
          <w:b/>
          <w:bCs/>
        </w:rPr>
      </w:pPr>
      <w:r>
        <w:rPr>
          <w:b/>
          <w:bCs/>
          <w:u w:val="single"/>
        </w:rPr>
        <w:lastRenderedPageBreak/>
        <w:t>Μέρος II: Πληροφορίες σχετικά με τον οικονομικό φορέα</w:t>
      </w:r>
    </w:p>
    <w:p w:rsidR="00E00AB5" w:rsidRDefault="00E00AB5">
      <w:pPr>
        <w:ind w:firstLine="0"/>
        <w:jc w:val="center"/>
        <w:rPr>
          <w:b/>
          <w:i/>
        </w:rPr>
      </w:pPr>
      <w:r>
        <w:rPr>
          <w:b/>
          <w:bCs/>
        </w:rPr>
        <w:t>Α: Πληροφορίες σχετικά με τον οικονομικό φορέα</w:t>
      </w:r>
    </w:p>
    <w:tbl>
      <w:tblPr>
        <w:tblW w:w="8959" w:type="dxa"/>
        <w:jc w:val="center"/>
        <w:tblLayout w:type="fixed"/>
        <w:tblLook w:val="0000"/>
      </w:tblPr>
      <w:tblGrid>
        <w:gridCol w:w="4479"/>
        <w:gridCol w:w="4480"/>
      </w:tblGrid>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F140F3" w:rsidRDefault="00E00AB5" w:rsidP="00F140F3">
            <w:pPr>
              <w:spacing w:before="120" w:after="0"/>
              <w:ind w:firstLine="0"/>
              <w:rPr>
                <w:b/>
                <w:i/>
              </w:rPr>
            </w:pPr>
            <w:r>
              <w:rPr>
                <w:b/>
                <w:i/>
              </w:rPr>
              <w:t>Στοιχεία αναγνώρισης: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F140F3" w:rsidRDefault="00E00AB5" w:rsidP="00F140F3">
            <w:pPr>
              <w:spacing w:after="0"/>
              <w:ind w:firstLine="0"/>
              <w:rPr>
                <w:b/>
                <w:i/>
              </w:rPr>
            </w:pPr>
            <w:r w:rsidRPr="00F140F3">
              <w:rPr>
                <w:b/>
                <w:i/>
              </w:rPr>
              <w:t>Απάντηση:</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pPr>
            <w:r>
              <w:t>Πλήρης Επωνυμία: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t>[   ]</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pPr>
            <w:r>
              <w:t>Αριθμός φορολογικού μητρώου (ΑΦΜ):</w:t>
            </w:r>
          </w:p>
          <w:p w:rsidR="00E00AB5" w:rsidRDefault="00E00AB5" w:rsidP="00F140F3">
            <w:pPr>
              <w:spacing w:after="0"/>
              <w:ind w:firstLine="0"/>
            </w:pPr>
            <w:r>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t>[   ]</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pPr>
            <w:r>
              <w:t>Ταχυδρομική διεύθυνση: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t>[……]</w:t>
            </w:r>
          </w:p>
        </w:tc>
      </w:tr>
      <w:tr w:rsidR="00E00AB5" w:rsidTr="003A5BD6">
        <w:trPr>
          <w:trHeight w:val="1533"/>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hd w:val="clear" w:color="auto" w:fill="FFFFFF"/>
              <w:spacing w:after="0"/>
              <w:ind w:firstLine="0"/>
            </w:pPr>
            <w:r>
              <w:t>Αρμόδιος ή αρμόδιοι</w:t>
            </w:r>
            <w:r w:rsidRPr="00F140F3">
              <w:rPr>
                <w:rStyle w:val="a5"/>
                <w:vertAlign w:val="superscript"/>
              </w:rPr>
              <w:endnoteReference w:id="3"/>
            </w:r>
            <w:r>
              <w:rPr>
                <w:rStyle w:val="a5"/>
              </w:rPr>
              <w:t xml:space="preserve"> </w:t>
            </w:r>
            <w:r>
              <w:t>:</w:t>
            </w:r>
          </w:p>
          <w:p w:rsidR="00E00AB5" w:rsidRDefault="00E00AB5" w:rsidP="00F140F3">
            <w:pPr>
              <w:spacing w:after="0"/>
              <w:ind w:firstLine="0"/>
            </w:pPr>
            <w:r>
              <w:t>Τηλέφωνο:</w:t>
            </w:r>
          </w:p>
          <w:p w:rsidR="00E00AB5" w:rsidRDefault="00E00AB5" w:rsidP="00F140F3">
            <w:pPr>
              <w:spacing w:after="0"/>
              <w:ind w:firstLine="0"/>
            </w:pPr>
            <w:proofErr w:type="spellStart"/>
            <w:r>
              <w:t>Ηλ</w:t>
            </w:r>
            <w:proofErr w:type="spellEnd"/>
            <w:r>
              <w:t>. ταχυδρομείο:</w:t>
            </w:r>
          </w:p>
          <w:p w:rsidR="00E00AB5" w:rsidRDefault="00E00AB5" w:rsidP="00F140F3">
            <w:pPr>
              <w:spacing w:after="0"/>
              <w:ind w:firstLine="0"/>
            </w:pPr>
            <w:r>
              <w:t>Διεύθυνση στο Διαδίκτυο (διεύθυνση δικτυακού τόπου) (</w:t>
            </w:r>
            <w:r>
              <w:rPr>
                <w:i/>
              </w:rPr>
              <w:t>εάν υπάρχει</w:t>
            </w:r>
            <w: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t>[……]</w:t>
            </w:r>
          </w:p>
          <w:p w:rsidR="00E00AB5" w:rsidRDefault="00E00AB5" w:rsidP="00F140F3">
            <w:pPr>
              <w:spacing w:after="0"/>
              <w:ind w:firstLine="0"/>
            </w:pPr>
            <w:r>
              <w:t>[……]</w:t>
            </w:r>
          </w:p>
          <w:p w:rsidR="00E00AB5" w:rsidRDefault="00E00AB5" w:rsidP="00F140F3">
            <w:pPr>
              <w:spacing w:after="0"/>
              <w:ind w:firstLine="0"/>
            </w:pPr>
            <w:r>
              <w:t>[……]</w:t>
            </w:r>
          </w:p>
          <w:p w:rsidR="00E00AB5" w:rsidRDefault="00E00AB5" w:rsidP="00F140F3">
            <w:pPr>
              <w:spacing w:after="0"/>
              <w:ind w:firstLine="0"/>
            </w:pPr>
            <w:r>
              <w:t>[……]</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rPr>
                <w:b/>
                <w:bCs/>
                <w:i/>
                <w:iCs/>
              </w:rPr>
            </w:pPr>
            <w:r>
              <w:rPr>
                <w:b/>
                <w:bCs/>
                <w:i/>
                <w:iCs/>
              </w:rPr>
              <w:t>Γενικές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rPr>
                <w:b/>
                <w:bCs/>
                <w:i/>
                <w:iCs/>
              </w:rPr>
              <w:t>Απάντηση:</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pPr>
            <w:r>
              <w:t>Ο οικονομικός φορέας είναι πολύ μικρή, μικρή ή μεσαία επιχείρηση</w:t>
            </w:r>
            <w:r w:rsidRPr="009A0E61">
              <w:rPr>
                <w:rStyle w:val="a5"/>
                <w:vertAlign w:val="superscript"/>
              </w:rPr>
              <w:endnoteReference w:id="4"/>
            </w:r>
            <w: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napToGrid w:val="0"/>
              <w:spacing w:after="0"/>
              <w:ind w:firstLine="0"/>
            </w:pPr>
          </w:p>
        </w:tc>
      </w:tr>
      <w:tr w:rsidR="00E00AB5" w:rsidTr="003A5BD6">
        <w:trPr>
          <w:jc w:val="center"/>
        </w:trPr>
        <w:tc>
          <w:tcPr>
            <w:tcW w:w="4479" w:type="dxa"/>
            <w:tcBorders>
              <w:left w:val="single" w:sz="4" w:space="0" w:color="000000"/>
              <w:bottom w:val="single" w:sz="4" w:space="0" w:color="000000"/>
            </w:tcBorders>
            <w:shd w:val="clear" w:color="auto" w:fill="auto"/>
          </w:tcPr>
          <w:p w:rsidR="00E00AB5" w:rsidRDefault="00E00AB5" w:rsidP="00F140F3">
            <w:pPr>
              <w:spacing w:after="0"/>
              <w:ind w:firstLine="0"/>
              <w:rPr>
                <w:b/>
                <w:color w:val="000000"/>
              </w:rPr>
            </w:pPr>
            <w:r>
              <w:rPr>
                <w:b/>
                <w:u w:val="single"/>
              </w:rPr>
              <w:t xml:space="preserve">Μόνο σε περίπτωση προμήθειας </w:t>
            </w:r>
            <w:proofErr w:type="spellStart"/>
            <w:r>
              <w:rPr>
                <w:b/>
                <w:u w:val="single"/>
              </w:rPr>
              <w:t>κατ᾽</w:t>
            </w:r>
            <w:proofErr w:type="spellEnd"/>
            <w:r>
              <w:rPr>
                <w:b/>
                <w:u w:val="single"/>
              </w:rPr>
              <w:t xml:space="preserve"> αποκλειστικότητα, του άρθρου 20:</w:t>
            </w:r>
            <w:r>
              <w:rPr>
                <w:b/>
              </w:rPr>
              <w:t xml:space="preserve"> </w:t>
            </w:r>
            <w:r>
              <w:t>ο οικονομικός φορέας είναι προστατευόμενο εργαστήριο, «κοινωνική επιχείρηση»</w:t>
            </w:r>
            <w:r w:rsidRPr="009A0E61">
              <w:rPr>
                <w:rStyle w:val="a5"/>
                <w:vertAlign w:val="superscript"/>
              </w:rPr>
              <w:endnoteReference w:id="5"/>
            </w:r>
            <w:r>
              <w:t xml:space="preserve"> ή προβλέπει την εκτέλεση συμβάσεων στο πλαίσιο προγραμμάτων προστατευόμενης απασχόλησης;</w:t>
            </w:r>
          </w:p>
          <w:p w:rsidR="00E00AB5" w:rsidRDefault="00E00AB5" w:rsidP="00F140F3">
            <w:pPr>
              <w:spacing w:after="0"/>
              <w:ind w:firstLine="0"/>
            </w:pPr>
            <w:r>
              <w:rPr>
                <w:b/>
                <w:color w:val="000000"/>
              </w:rPr>
              <w:t xml:space="preserve">Εάν </w:t>
            </w:r>
            <w:r>
              <w:rPr>
                <w:b/>
              </w:rPr>
              <w:t xml:space="preserve">ναι, </w:t>
            </w:r>
            <w:r>
              <w:t xml:space="preserve">ποιο είναι το αντίστοιχο ποσοστό των εργαζομένων με αναπηρία ή </w:t>
            </w:r>
            <w:proofErr w:type="spellStart"/>
            <w:r>
              <w:t>μειονεκτούντων</w:t>
            </w:r>
            <w:proofErr w:type="spellEnd"/>
            <w:r>
              <w:t xml:space="preserve"> εργαζομένων;</w:t>
            </w:r>
          </w:p>
          <w:p w:rsidR="00E00AB5" w:rsidRDefault="00E00AB5" w:rsidP="00F140F3">
            <w:pPr>
              <w:spacing w:after="0"/>
              <w:ind w:firstLine="0"/>
            </w:pPr>
            <w:r>
              <w:t xml:space="preserve">Εφόσον απαιτείται, προσδιορίστε σε ποια κατηγορία ή κατηγορίες εργαζομένων με αναπηρία ή </w:t>
            </w:r>
            <w:proofErr w:type="spellStart"/>
            <w:r>
              <w:t>μειονεκτούντων</w:t>
            </w:r>
            <w:proofErr w:type="spellEnd"/>
            <w:r>
              <w:t xml:space="preserve"> εργαζομένων ανήκουν οι απασχολούμενοι.</w:t>
            </w:r>
          </w:p>
        </w:tc>
        <w:tc>
          <w:tcPr>
            <w:tcW w:w="4479" w:type="dxa"/>
            <w:tcBorders>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t>[</w:t>
            </w:r>
            <w:r w:rsidR="00F140F3">
              <w:rPr>
                <w:lang w:val="en-US"/>
              </w:rPr>
              <w:t xml:space="preserve"> </w:t>
            </w:r>
            <w:r>
              <w:t>] Ναι [] Όχι</w:t>
            </w:r>
          </w:p>
          <w:p w:rsidR="00E00AB5" w:rsidRDefault="00E00AB5" w:rsidP="00F140F3">
            <w:pPr>
              <w:spacing w:after="0"/>
              <w:ind w:firstLine="0"/>
            </w:pPr>
          </w:p>
          <w:p w:rsidR="00E00AB5" w:rsidRDefault="00E00AB5" w:rsidP="00F140F3">
            <w:pPr>
              <w:spacing w:after="0"/>
              <w:ind w:firstLine="0"/>
            </w:pPr>
          </w:p>
          <w:p w:rsidR="00F140F3" w:rsidRDefault="00F140F3" w:rsidP="00F140F3">
            <w:pPr>
              <w:spacing w:after="0"/>
              <w:ind w:firstLine="0"/>
            </w:pPr>
          </w:p>
          <w:p w:rsidR="00F140F3" w:rsidRDefault="00F140F3" w:rsidP="00F140F3">
            <w:pPr>
              <w:spacing w:after="0"/>
              <w:ind w:firstLine="0"/>
            </w:pPr>
          </w:p>
          <w:p w:rsidR="00F140F3" w:rsidRDefault="00F140F3" w:rsidP="00F140F3">
            <w:pPr>
              <w:spacing w:after="0"/>
              <w:ind w:firstLine="0"/>
            </w:pPr>
          </w:p>
          <w:p w:rsidR="00F140F3" w:rsidRDefault="00F140F3" w:rsidP="00F140F3">
            <w:pPr>
              <w:spacing w:after="0"/>
              <w:ind w:firstLine="0"/>
            </w:pPr>
          </w:p>
          <w:p w:rsidR="00E00AB5" w:rsidRDefault="00E00AB5" w:rsidP="00F140F3">
            <w:pPr>
              <w:spacing w:after="0"/>
              <w:ind w:firstLine="0"/>
            </w:pPr>
            <w:r>
              <w:t>[...............]</w:t>
            </w:r>
          </w:p>
          <w:p w:rsidR="00E00AB5" w:rsidRDefault="00E00AB5" w:rsidP="00F140F3">
            <w:pPr>
              <w:spacing w:after="0"/>
              <w:ind w:firstLine="0"/>
            </w:pPr>
          </w:p>
          <w:p w:rsidR="00F140F3" w:rsidRDefault="00F140F3" w:rsidP="00F140F3">
            <w:pPr>
              <w:spacing w:after="0"/>
              <w:ind w:firstLine="0"/>
            </w:pPr>
          </w:p>
          <w:p w:rsidR="00E00AB5" w:rsidRDefault="00E00AB5" w:rsidP="00F140F3">
            <w:pPr>
              <w:spacing w:after="0"/>
              <w:ind w:firstLine="0"/>
            </w:pPr>
            <w:r>
              <w:t>[…...............]</w:t>
            </w:r>
          </w:p>
          <w:p w:rsidR="00E00AB5" w:rsidRDefault="00E00AB5" w:rsidP="00F140F3">
            <w:pPr>
              <w:spacing w:after="0"/>
              <w:ind w:firstLine="0"/>
            </w:pPr>
            <w:r>
              <w:t>[….]</w:t>
            </w:r>
          </w:p>
        </w:tc>
      </w:tr>
      <w:tr w:rsidR="00E00AB5" w:rsidTr="003A5BD6">
        <w:trPr>
          <w:jc w:val="center"/>
        </w:trPr>
        <w:tc>
          <w:tcPr>
            <w:tcW w:w="4479" w:type="dxa"/>
            <w:tcBorders>
              <w:left w:val="single" w:sz="4" w:space="0" w:color="000000"/>
              <w:bottom w:val="single" w:sz="4" w:space="0" w:color="000000"/>
            </w:tcBorders>
            <w:shd w:val="clear" w:color="auto" w:fill="auto"/>
          </w:tcPr>
          <w:p w:rsidR="00E00AB5" w:rsidRDefault="00E00AB5" w:rsidP="00F140F3">
            <w:pPr>
              <w:spacing w:after="0"/>
              <w:ind w:firstLine="0"/>
            </w:pPr>
            <w:r>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(προ)επιλογής);</w:t>
            </w:r>
          </w:p>
        </w:tc>
        <w:tc>
          <w:tcPr>
            <w:tcW w:w="4479" w:type="dxa"/>
            <w:tcBorders>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t>[] Ναι [] Όχι [] Άνευ αντικειμένου</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pPr>
            <w:r>
              <w:rPr>
                <w:b/>
              </w:rPr>
              <w:t>Εάν ναι</w:t>
            </w:r>
            <w:r>
              <w:t>:</w:t>
            </w:r>
          </w:p>
          <w:p w:rsidR="00E00AB5" w:rsidRDefault="00E00AB5" w:rsidP="00F140F3">
            <w:pPr>
              <w:spacing w:after="0"/>
              <w:ind w:firstLine="0"/>
            </w:pPr>
            <w:r>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V κατά περίπτωση, και σε κάθε περίπτωση συμπληρώστε και υπογράψτε το μέρος VI. </w:t>
            </w:r>
          </w:p>
          <w:p w:rsidR="00E00AB5" w:rsidRDefault="00E00AB5" w:rsidP="00F140F3">
            <w:pPr>
              <w:spacing w:after="0"/>
              <w:ind w:firstLine="0"/>
            </w:pPr>
            <w:r>
              <w:lastRenderedPageBreak/>
              <w:t>α) Αναφέρετε την ονομασία του καταλόγου ή του πιστοποιητικού και τον σχετικό αριθμό εγγραφής ή πιστοποίησης, κατά περίπτωση:</w:t>
            </w:r>
          </w:p>
          <w:p w:rsidR="00E00AB5" w:rsidRDefault="00E00AB5" w:rsidP="00F140F3">
            <w:pPr>
              <w:spacing w:after="0"/>
              <w:ind w:firstLine="0"/>
            </w:pPr>
            <w:r>
              <w:t>β) Εάν το πιστοποιητικό εγγραφής ή η πιστοποίηση διατίθεται ηλεκτρονικά, αναφέρετε:</w:t>
            </w:r>
          </w:p>
          <w:p w:rsidR="00E00AB5" w:rsidRDefault="00E00AB5" w:rsidP="00F140F3">
            <w:pPr>
              <w:spacing w:after="0"/>
              <w:ind w:firstLine="0"/>
            </w:pPr>
            <w:r>
              <w:t>γ) Αναφέρετε τα δικαιολογητικά στα οποία βασίζεται η εγγραφή ή η πιστοποίηση και, κατά περίπτωση, την κατάταξη στον επίσημο κατάλογο</w:t>
            </w:r>
            <w:r w:rsidRPr="009A0E61">
              <w:rPr>
                <w:rStyle w:val="a5"/>
                <w:vertAlign w:val="superscript"/>
              </w:rPr>
              <w:endnoteReference w:id="6"/>
            </w:r>
            <w:r>
              <w:t>:</w:t>
            </w:r>
          </w:p>
          <w:p w:rsidR="00E00AB5" w:rsidRDefault="00E00AB5" w:rsidP="00F140F3">
            <w:pPr>
              <w:spacing w:after="0"/>
              <w:ind w:firstLine="0"/>
              <w:rPr>
                <w:b/>
              </w:rPr>
            </w:pPr>
            <w:r>
              <w:t>δ) Η εγγραφή ή η πιστοποίηση καλύπτει όλα τα απαιτούμενα κριτήρια επιλογής;</w:t>
            </w:r>
          </w:p>
          <w:p w:rsidR="00E00AB5" w:rsidRDefault="00E00AB5" w:rsidP="00F140F3">
            <w:pPr>
              <w:spacing w:after="0"/>
              <w:ind w:firstLine="0"/>
              <w:rPr>
                <w:b/>
                <w:u w:val="single"/>
              </w:rPr>
            </w:pPr>
            <w:r>
              <w:rPr>
                <w:b/>
              </w:rPr>
              <w:t>Εάν όχι:</w:t>
            </w:r>
          </w:p>
          <w:p w:rsidR="00E00AB5" w:rsidRDefault="00E00AB5" w:rsidP="00F140F3">
            <w:pPr>
              <w:spacing w:after="0"/>
              <w:ind w:firstLine="0"/>
            </w:pPr>
            <w:r>
              <w:rPr>
                <w:b/>
                <w:u w:val="single"/>
              </w:rPr>
              <w:t>Επιπροσθέτως, συμπληρώστε τις πληροφορίες που λείπουν στο μέρος IV, ενότητες Α, Β, Γ, ή Δ κατά περίπτωση</w:t>
            </w:r>
            <w:r>
              <w:t xml:space="preserve"> </w:t>
            </w:r>
            <w:r>
              <w:rPr>
                <w:b/>
                <w:i/>
              </w:rPr>
              <w:t>ΜΟΝΟ εφόσον αυτό απαιτείται στη σχετική διακήρυξη ή στα έγγραφα της σύμβασης:</w:t>
            </w:r>
          </w:p>
          <w:p w:rsidR="00E00AB5" w:rsidRDefault="00E00AB5" w:rsidP="00F140F3">
            <w:pPr>
              <w:spacing w:after="0"/>
              <w:ind w:firstLine="0"/>
            </w:pPr>
            <w:r>
              <w:t xml:space="preserve">ε) Ο οικονομικός φορέας θα είναι σε θέση να προσκομίσει </w:t>
            </w:r>
            <w:r>
              <w:rPr>
                <w:b/>
              </w:rPr>
              <w:t>βεβαίωση</w:t>
            </w:r>
            <w:r>
              <w:t xml:space="preserve">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rsidR="00E00AB5" w:rsidRDefault="00E00AB5" w:rsidP="00F140F3">
            <w:pPr>
              <w:spacing w:after="0"/>
              <w:ind w:firstLine="0"/>
            </w:pPr>
            <w:r>
              <w:t xml:space="preserve">Εάν η σχετική τεκμηρίωση διατίθεται ηλεκτρονικά, αναφέρετε: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napToGrid w:val="0"/>
              <w:spacing w:after="0"/>
              <w:ind w:firstLine="0"/>
            </w:pP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p>
          <w:p w:rsidR="00F140F3" w:rsidRDefault="00F140F3" w:rsidP="00F140F3">
            <w:pPr>
              <w:spacing w:after="0"/>
              <w:ind w:firstLine="0"/>
            </w:pPr>
          </w:p>
          <w:p w:rsidR="00F140F3" w:rsidRDefault="00F140F3" w:rsidP="00F140F3">
            <w:pPr>
              <w:spacing w:after="0"/>
              <w:ind w:firstLine="0"/>
            </w:pPr>
          </w:p>
          <w:p w:rsidR="00E00AB5" w:rsidRDefault="00E00AB5" w:rsidP="00F140F3">
            <w:pPr>
              <w:spacing w:after="0"/>
              <w:ind w:firstLine="0"/>
            </w:pPr>
            <w:r>
              <w:lastRenderedPageBreak/>
              <w:t>α) [……]</w:t>
            </w:r>
          </w:p>
          <w:p w:rsidR="00E00AB5" w:rsidRDefault="00E00AB5" w:rsidP="00F140F3">
            <w:pPr>
              <w:spacing w:after="0"/>
              <w:ind w:firstLine="0"/>
            </w:pPr>
          </w:p>
          <w:p w:rsidR="00F140F3" w:rsidRDefault="00F140F3" w:rsidP="00F140F3">
            <w:pPr>
              <w:spacing w:after="0"/>
              <w:ind w:firstLine="0"/>
            </w:pPr>
          </w:p>
          <w:p w:rsidR="00E00AB5" w:rsidRDefault="00E00AB5" w:rsidP="00F140F3">
            <w:pPr>
              <w:spacing w:after="0"/>
              <w:ind w:firstLine="0"/>
            </w:pPr>
            <w:r>
              <w:rPr>
                <w:i/>
              </w:rPr>
              <w:t>β) (διαδικτυακή διεύθυνση, αρχή ή φορέας έκδοσης, επακριβή στοιχεία αναφοράς των εγγράφων):[……][……][……][……]</w:t>
            </w:r>
          </w:p>
          <w:p w:rsidR="00E00AB5" w:rsidRDefault="00E00AB5" w:rsidP="00F140F3">
            <w:pPr>
              <w:spacing w:after="0"/>
              <w:ind w:firstLine="0"/>
            </w:pPr>
            <w:r>
              <w:t>γ) [……]</w:t>
            </w:r>
          </w:p>
          <w:p w:rsidR="00E00AB5" w:rsidRDefault="00E00AB5" w:rsidP="00F140F3">
            <w:pPr>
              <w:spacing w:after="0"/>
              <w:ind w:firstLine="0"/>
            </w:pPr>
          </w:p>
          <w:p w:rsidR="00E00AB5" w:rsidRDefault="00E00AB5" w:rsidP="00F140F3">
            <w:pPr>
              <w:spacing w:after="0"/>
              <w:ind w:firstLine="0"/>
            </w:pPr>
          </w:p>
          <w:p w:rsidR="00F140F3" w:rsidRDefault="00F140F3" w:rsidP="00F140F3">
            <w:pPr>
              <w:spacing w:after="0"/>
              <w:ind w:firstLine="0"/>
            </w:pPr>
          </w:p>
          <w:p w:rsidR="00E00AB5" w:rsidRDefault="00E00AB5" w:rsidP="00F140F3">
            <w:pPr>
              <w:spacing w:after="0"/>
              <w:ind w:firstLine="0"/>
            </w:pPr>
            <w:r>
              <w:t>δ) [] Ναι [] Όχι</w:t>
            </w: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r>
              <w:t>ε) [] Ναι [] Όχι</w:t>
            </w: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p>
          <w:p w:rsidR="00F140F3" w:rsidRDefault="00F140F3" w:rsidP="00F140F3">
            <w:pPr>
              <w:spacing w:after="0"/>
              <w:ind w:firstLine="0"/>
              <w:rPr>
                <w:i/>
              </w:rPr>
            </w:pPr>
          </w:p>
          <w:p w:rsidR="00F140F3" w:rsidRDefault="00F140F3" w:rsidP="00F140F3">
            <w:pPr>
              <w:spacing w:after="0"/>
              <w:ind w:firstLine="0"/>
              <w:rPr>
                <w:i/>
              </w:rPr>
            </w:pPr>
          </w:p>
          <w:p w:rsidR="00F140F3" w:rsidRDefault="00F140F3" w:rsidP="00F140F3">
            <w:pPr>
              <w:spacing w:after="0"/>
              <w:ind w:firstLine="0"/>
              <w:rPr>
                <w:i/>
              </w:rPr>
            </w:pPr>
          </w:p>
          <w:p w:rsidR="00F140F3" w:rsidRDefault="00F140F3" w:rsidP="00F140F3">
            <w:pPr>
              <w:spacing w:after="0"/>
              <w:ind w:firstLine="0"/>
              <w:rPr>
                <w:i/>
              </w:rPr>
            </w:pPr>
          </w:p>
          <w:p w:rsidR="00F140F3" w:rsidRDefault="00F140F3" w:rsidP="00F140F3">
            <w:pPr>
              <w:spacing w:after="0"/>
              <w:ind w:firstLine="0"/>
              <w:rPr>
                <w:i/>
              </w:rPr>
            </w:pPr>
          </w:p>
          <w:p w:rsidR="00E00AB5" w:rsidRDefault="00E00AB5" w:rsidP="00F140F3">
            <w:pPr>
              <w:spacing w:after="0"/>
              <w:ind w:firstLine="0"/>
              <w:rPr>
                <w:i/>
              </w:rPr>
            </w:pPr>
            <w:r>
              <w:rPr>
                <w:i/>
              </w:rPr>
              <w:t>(διαδικτυακή διεύθυνση, αρχή ή φορέας έκδοσης, επακριβή στοιχεία αναφοράς των εγγράφων):</w:t>
            </w:r>
          </w:p>
          <w:p w:rsidR="00E00AB5" w:rsidRDefault="00E00AB5" w:rsidP="00F140F3">
            <w:pPr>
              <w:spacing w:after="0"/>
              <w:ind w:firstLine="0"/>
            </w:pPr>
            <w:r>
              <w:rPr>
                <w:i/>
              </w:rPr>
              <w:t>[……][……][……][……]</w:t>
            </w:r>
          </w:p>
        </w:tc>
      </w:tr>
      <w:tr w:rsidR="00E00AB5" w:rsidTr="003A5BD6">
        <w:trPr>
          <w:jc w:val="center"/>
        </w:trPr>
        <w:tc>
          <w:tcPr>
            <w:tcW w:w="4479" w:type="dxa"/>
            <w:tcBorders>
              <w:left w:val="single" w:sz="4" w:space="0" w:color="000000"/>
              <w:bottom w:val="single" w:sz="4" w:space="0" w:color="000000"/>
            </w:tcBorders>
            <w:shd w:val="clear" w:color="auto" w:fill="auto"/>
          </w:tcPr>
          <w:p w:rsidR="00E00AB5" w:rsidRDefault="00E00AB5" w:rsidP="00F140F3">
            <w:pPr>
              <w:spacing w:before="120" w:after="0"/>
              <w:ind w:firstLine="0"/>
              <w:rPr>
                <w:b/>
                <w:bCs/>
                <w:i/>
                <w:iCs/>
              </w:rPr>
            </w:pPr>
            <w:r>
              <w:rPr>
                <w:b/>
                <w:i/>
              </w:rPr>
              <w:lastRenderedPageBreak/>
              <w:t>Τρόπος συμμετοχής:</w:t>
            </w:r>
          </w:p>
        </w:tc>
        <w:tc>
          <w:tcPr>
            <w:tcW w:w="4479" w:type="dxa"/>
            <w:tcBorders>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rPr>
                <w:b/>
                <w:bCs/>
                <w:i/>
                <w:iCs/>
              </w:rPr>
              <w:t>Απάντηση:</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pPr>
            <w:r>
              <w:t>Ο οικονομικός φορέας συμμετέχει στη διαδικασία σύναψης δημόσιας σύμβασης από κοινού με άλλους</w:t>
            </w:r>
            <w:r w:rsidRPr="00A973E8">
              <w:rPr>
                <w:rStyle w:val="a5"/>
                <w:vertAlign w:val="superscript"/>
              </w:rPr>
              <w:endnoteReference w:id="7"/>
            </w:r>
            <w: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t>[] Ναι [] Όχι</w:t>
            </w:r>
          </w:p>
        </w:tc>
      </w:tr>
      <w:tr w:rsidR="00E00AB5" w:rsidTr="003A5BD6">
        <w:trPr>
          <w:jc w:val="center"/>
        </w:trPr>
        <w:tc>
          <w:tcPr>
            <w:tcW w:w="4479" w:type="dxa"/>
            <w:gridSpan w:val="2"/>
            <w:tcBorders>
              <w:top w:val="single" w:sz="4" w:space="0" w:color="000000"/>
              <w:left w:val="single" w:sz="4" w:space="0" w:color="000000"/>
              <w:bottom w:val="single" w:sz="4" w:space="0" w:color="000000"/>
              <w:right w:val="single" w:sz="4" w:space="0" w:color="000000"/>
            </w:tcBorders>
            <w:shd w:val="clear" w:color="auto" w:fill="BFBFBF"/>
          </w:tcPr>
          <w:p w:rsidR="00E00AB5" w:rsidRDefault="00E00AB5" w:rsidP="00F140F3">
            <w:pPr>
              <w:spacing w:after="0"/>
              <w:ind w:firstLine="0"/>
            </w:pPr>
            <w:r>
              <w:rPr>
                <w:b/>
                <w:i/>
              </w:rPr>
              <w:t>Εάν ναι</w:t>
            </w:r>
            <w:r>
              <w:rPr>
                <w:i/>
              </w:rPr>
              <w:t>, μεριμνήστε για την υποβολή χωριστού εντύπου ΤΕΥΔ από τους άλλους εμπλεκόμενους οικονομικούς φορείς.</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pPr>
            <w:r>
              <w:rPr>
                <w:b/>
              </w:rPr>
              <w:t>Εάν ναι</w:t>
            </w:r>
            <w:r>
              <w:t>:</w:t>
            </w:r>
          </w:p>
          <w:p w:rsidR="00E00AB5" w:rsidRDefault="00E00AB5" w:rsidP="00F140F3">
            <w:pPr>
              <w:spacing w:after="0"/>
              <w:ind w:firstLine="0"/>
              <w:rPr>
                <w:color w:val="000000"/>
              </w:rPr>
            </w:pPr>
            <w:r>
              <w:t>α) Α</w:t>
            </w:r>
            <w:r>
              <w:rPr>
                <w:color w:val="000000"/>
              </w:rPr>
              <w:t>ναφέρετε τον ρόλο του οικονομικού φορέα στην ένωση ή κοινοπραξία   (επικεφαλής, υπεύθυνος για συγκεκριμένα καθήκοντα …):</w:t>
            </w:r>
          </w:p>
          <w:p w:rsidR="00E00AB5" w:rsidRDefault="00E00AB5" w:rsidP="00F140F3">
            <w:pPr>
              <w:spacing w:after="0"/>
              <w:ind w:firstLine="0"/>
            </w:pPr>
            <w:r>
              <w:rPr>
                <w:color w:val="000000"/>
              </w:rPr>
              <w:t>β) Προσδιορίστε τους άλλους οικονομικούς φορείς που συμμετ</w:t>
            </w:r>
            <w:r>
              <w:t>έχουν από κοινού στη διαδικασία σύναψης δημόσιας σύμβασης:</w:t>
            </w:r>
          </w:p>
          <w:p w:rsidR="00E00AB5" w:rsidRDefault="00E00AB5" w:rsidP="00F140F3">
            <w:pPr>
              <w:spacing w:after="0"/>
              <w:ind w:firstLine="0"/>
            </w:pPr>
            <w:r>
              <w:t>γ) Κατά περίπτωση, επω</w:t>
            </w:r>
            <w:r w:rsidR="00A973E8">
              <w:t xml:space="preserve">νυμία της συμμετέχουσας ένωσης </w:t>
            </w:r>
            <w:r>
              <w:t>ή κοινοπραξίας.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napToGrid w:val="0"/>
              <w:spacing w:after="0"/>
              <w:ind w:firstLine="0"/>
            </w:pPr>
          </w:p>
          <w:p w:rsidR="00E00AB5" w:rsidRDefault="00E00AB5" w:rsidP="00F140F3">
            <w:pPr>
              <w:spacing w:after="0"/>
              <w:ind w:firstLine="0"/>
            </w:pPr>
            <w:r>
              <w:t>α) [……]</w:t>
            </w:r>
          </w:p>
          <w:p w:rsidR="00E00AB5" w:rsidRDefault="00E00AB5" w:rsidP="00F140F3">
            <w:pPr>
              <w:spacing w:after="0"/>
              <w:ind w:firstLine="0"/>
            </w:pPr>
          </w:p>
          <w:p w:rsidR="00E00AB5" w:rsidRDefault="00E00AB5" w:rsidP="00F140F3">
            <w:pPr>
              <w:spacing w:after="0"/>
              <w:ind w:firstLine="0"/>
            </w:pPr>
          </w:p>
          <w:p w:rsidR="00F140F3" w:rsidRDefault="00F140F3" w:rsidP="00F140F3">
            <w:pPr>
              <w:spacing w:after="0"/>
              <w:ind w:firstLine="0"/>
            </w:pPr>
          </w:p>
          <w:p w:rsidR="00E00AB5" w:rsidRDefault="00E00AB5" w:rsidP="00F140F3">
            <w:pPr>
              <w:spacing w:after="0"/>
              <w:ind w:firstLine="0"/>
            </w:pPr>
            <w:r>
              <w:t>β) [……]</w:t>
            </w:r>
          </w:p>
          <w:p w:rsidR="00E00AB5" w:rsidRDefault="00E00AB5" w:rsidP="00F140F3">
            <w:pPr>
              <w:spacing w:after="0"/>
              <w:ind w:firstLine="0"/>
            </w:pPr>
          </w:p>
          <w:p w:rsidR="00F140F3" w:rsidRDefault="00F140F3" w:rsidP="00F140F3">
            <w:pPr>
              <w:spacing w:after="0"/>
              <w:ind w:firstLine="0"/>
            </w:pPr>
          </w:p>
          <w:p w:rsidR="00E00AB5" w:rsidRDefault="00E00AB5" w:rsidP="00F140F3">
            <w:pPr>
              <w:spacing w:after="0"/>
              <w:ind w:firstLine="0"/>
            </w:pPr>
            <w:r>
              <w:t>γ) [……]</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rPr>
                <w:b/>
                <w:bCs/>
                <w:i/>
                <w:iCs/>
              </w:rPr>
            </w:pPr>
            <w:r>
              <w:rPr>
                <w:b/>
                <w:bCs/>
                <w:i/>
                <w:iCs/>
              </w:rPr>
              <w:lastRenderedPageBreak/>
              <w:t>Τμήματα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rPr>
                <w:b/>
                <w:bCs/>
                <w:i/>
                <w:iCs/>
              </w:rPr>
              <w:t>Απάντηση:</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pPr>
            <w:r>
              <w:t>Κατά περίπτωση, αναφορά του τμήματος  ή των τμημάτων για τα οποία ο οικονομικός φορέας επιθυμεί να υποβάλει προσφορά.</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t>[   ]</w:t>
            </w:r>
          </w:p>
        </w:tc>
      </w:tr>
    </w:tbl>
    <w:p w:rsidR="00E00AB5" w:rsidRDefault="00E00AB5"/>
    <w:p w:rsidR="00E00AB5" w:rsidRDefault="00E00AB5">
      <w:pPr>
        <w:pageBreakBefore/>
        <w:ind w:firstLine="0"/>
        <w:jc w:val="center"/>
        <w:rPr>
          <w:i/>
        </w:rPr>
      </w:pPr>
      <w:r>
        <w:rPr>
          <w:b/>
          <w:bCs/>
        </w:rPr>
        <w:lastRenderedPageBreak/>
        <w:t>Β: Πληροφορίες σχετικά με τους νόμιμους εκπροσώπους του οικονομικού φορέα</w:t>
      </w:r>
    </w:p>
    <w:p w:rsidR="00E00AB5" w:rsidRDefault="00E00AB5">
      <w:pPr>
        <w:pBdr>
          <w:top w:val="single" w:sz="1" w:space="1" w:color="000000"/>
          <w:left w:val="single" w:sz="1" w:space="1" w:color="000000"/>
          <w:bottom w:val="single" w:sz="1" w:space="1" w:color="000000"/>
          <w:right w:val="single" w:sz="1" w:space="1" w:color="000000"/>
        </w:pBdr>
        <w:shd w:val="clear" w:color="auto" w:fill="FFFFFF"/>
        <w:ind w:firstLine="0"/>
        <w:rPr>
          <w:b/>
          <w:i/>
        </w:rPr>
      </w:pPr>
      <w:r>
        <w:rPr>
          <w:i/>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8959" w:type="dxa"/>
        <w:jc w:val="center"/>
        <w:tblLayout w:type="fixed"/>
        <w:tblLook w:val="0000"/>
      </w:tblPr>
      <w:tblGrid>
        <w:gridCol w:w="4479"/>
        <w:gridCol w:w="4480"/>
      </w:tblGrid>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i/>
              </w:rPr>
            </w:pPr>
            <w:r>
              <w:rPr>
                <w:b/>
                <w:i/>
              </w:rPr>
              <w:t>Εκπροσώπηση, εάν υπάρχει:</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rPr>
                <w:b/>
                <w:i/>
              </w:rPr>
              <w:t>Απάντηση:</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color w:val="000000"/>
              </w:rPr>
            </w:pPr>
            <w:r>
              <w:t>Ονοματεπώνυμο</w:t>
            </w:r>
          </w:p>
          <w:p w:rsidR="00E00AB5" w:rsidRDefault="00E00AB5" w:rsidP="00576263">
            <w:pPr>
              <w:spacing w:after="0"/>
              <w:ind w:firstLine="0"/>
            </w:pPr>
            <w:r>
              <w:rPr>
                <w:color w:val="000000"/>
              </w:rPr>
              <w:t>συνοδευόμενο από την ημερομηνία και τον τόπο γέννησης εφόσον απαιτείται:</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w:t>
            </w:r>
          </w:p>
          <w:p w:rsidR="00E00AB5" w:rsidRDefault="00E00AB5" w:rsidP="00576263">
            <w:pPr>
              <w:spacing w:after="0"/>
              <w:ind w:firstLine="0"/>
            </w:pPr>
            <w:r>
              <w:t>[……]</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Θέση/Ενεργών υπό την ιδιότητα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Ταχυδρομική διεύθυνση: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Τηλέφωνο:</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proofErr w:type="spellStart"/>
            <w:r>
              <w:t>Ηλ</w:t>
            </w:r>
            <w:proofErr w:type="spellEnd"/>
            <w:r>
              <w:t>. ταχυδρομείο:</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Εάν χρειάζεται, δώστε λεπτομερή στοιχεία σχετικά με την εκπροσώπηση (τις μορφές της, την έκταση, τον σκοπό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w:t>
            </w:r>
          </w:p>
        </w:tc>
      </w:tr>
    </w:tbl>
    <w:p w:rsidR="00E00AB5" w:rsidRDefault="00E00AB5">
      <w:pPr>
        <w:pStyle w:val="SectionTitle"/>
        <w:ind w:left="850" w:firstLine="0"/>
      </w:pPr>
    </w:p>
    <w:p w:rsidR="00E00AB5" w:rsidRDefault="00E00AB5">
      <w:pPr>
        <w:pageBreakBefore/>
        <w:ind w:left="850" w:firstLine="0"/>
        <w:jc w:val="center"/>
        <w:rPr>
          <w:b/>
          <w:i/>
        </w:rPr>
      </w:pPr>
      <w:r>
        <w:rPr>
          <w:b/>
          <w:bCs/>
        </w:rPr>
        <w:lastRenderedPageBreak/>
        <w:t>Γ: Πληροφορίες σχετικά με τη στήριξη στις ικανότητες άλλων ΦΟΡΕΩΝ</w:t>
      </w:r>
      <w:r>
        <w:rPr>
          <w:rStyle w:val="aa"/>
          <w:b/>
          <w:bCs/>
        </w:rPr>
        <w:endnoteReference w:id="8"/>
      </w:r>
      <w:r>
        <w:t xml:space="preserve"> </w:t>
      </w:r>
    </w:p>
    <w:tbl>
      <w:tblPr>
        <w:tblW w:w="8959" w:type="dxa"/>
        <w:jc w:val="center"/>
        <w:tblLayout w:type="fixed"/>
        <w:tblLook w:val="0000"/>
      </w:tblPr>
      <w:tblGrid>
        <w:gridCol w:w="4479"/>
        <w:gridCol w:w="4480"/>
      </w:tblGrid>
      <w:tr w:rsidR="00E00AB5" w:rsidTr="00C86856">
        <w:trPr>
          <w:trHeight w:val="343"/>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i/>
              </w:rPr>
            </w:pPr>
            <w:r>
              <w:rPr>
                <w:b/>
                <w:i/>
              </w:rPr>
              <w:t>Στήριξη: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rPr>
                <w:b/>
                <w:i/>
              </w:rPr>
              <w:t>Απάντηση:</w:t>
            </w:r>
          </w:p>
        </w:tc>
      </w:tr>
      <w:tr w:rsidR="00E00AB5" w:rsidTr="00C86856">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E109F9" w:rsidRDefault="00E00AB5" w:rsidP="00576263">
            <w:pPr>
              <w:spacing w:after="0"/>
              <w:ind w:firstLine="0"/>
            </w:pPr>
            <w:r w:rsidRPr="00E109F9">
              <w:t xml:space="preserve">Ο οικονομικός φορέας στηρίζεται στις ικανότητες άλλων οικονομικών φορέων προκειμένου να ανταποκριθεί στα κριτήρια επιλογής που καθορίζονται στο μέρος IV και στα (τυχόν) κριτήρια και κανόνες που καθορίζονται στο μέρος V κατωτέρω;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[]Ναι []Όχι</w:t>
            </w:r>
          </w:p>
        </w:tc>
      </w:tr>
    </w:tbl>
    <w:p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i/>
        </w:rPr>
      </w:pPr>
      <w:r>
        <w:rPr>
          <w:b/>
          <w:i/>
        </w:rPr>
        <w:t>Εάν ναι</w:t>
      </w:r>
      <w:r>
        <w:rPr>
          <w:i/>
        </w:rPr>
        <w:t xml:space="preserve">, επισυνάψτε χωριστό έντυπο ΤΕΥΔ με τις πληροφορίες που απαιτούνται σύμφωνα με τις </w:t>
      </w:r>
      <w:r>
        <w:rPr>
          <w:b/>
          <w:i/>
        </w:rPr>
        <w:t xml:space="preserve">ενότητες Α και Β του παρόντος μέρους και σύμφωνα με το μέρος ΙΙΙ, για κάθε ένα </w:t>
      </w:r>
      <w:r>
        <w:rPr>
          <w:i/>
        </w:rPr>
        <w:t xml:space="preserve">από τους σχετικούς φορείς, δεόντως συμπληρωμένο και υπογεγραμμένο από τους νομίμους εκπροσώπους αυτών. </w:t>
      </w:r>
    </w:p>
    <w:p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i/>
        </w:rPr>
      </w:pPr>
      <w:r>
        <w:rPr>
          <w:i/>
        </w:rPr>
        <w:t xml:space="preserve">Επισημαίνεται ότι θα πρέπει να περιλαμβάνονται επίσης το τεχνικό προσωπικό ή οι τεχνικές υπηρεσίες, είτε ανήκουν απευθείας στην επιχείρηση του οικονομικού φορέα είτε όχι, ιδίως οι υπεύθυνοι για τον έλεγχο της ποιότητας και, όταν πρόκειται για δημόσιες συμβάσεις έργων, το τεχνικό προσωπικό ή οι τεχνικές υπηρεσίες που θα έχει στη διάθεσή του ο οικονομικός φορέας για την εκτέλεση της σύμβασης. </w:t>
      </w:r>
    </w:p>
    <w:p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pPr>
      <w:r>
        <w:rPr>
          <w:i/>
        </w:rPr>
        <w:t>Εφόσον είναι σχετικές για την ειδική ικανότητα ή ικανότητες στις οποίες στηρίζεται ο οικονομικός φορέας, παρακαλείσθε να συμπεριλάβετε τις πληροφορίες που απαιτούνται σύμφωνα με τα μέρη IV και V για κάθε ένα από τους οικονομικούς φορείς.</w:t>
      </w:r>
    </w:p>
    <w:p w:rsidR="00E00AB5" w:rsidRDefault="00E00AB5">
      <w:pPr>
        <w:ind w:firstLine="0"/>
        <w:jc w:val="center"/>
      </w:pPr>
    </w:p>
    <w:p w:rsidR="00E00AB5" w:rsidRPr="00E00AB5" w:rsidRDefault="00E00AB5">
      <w:pPr>
        <w:pageBreakBefore/>
        <w:ind w:firstLine="0"/>
        <w:jc w:val="center"/>
        <w:rPr>
          <w:b/>
          <w:bCs/>
        </w:rPr>
      </w:pPr>
      <w:r>
        <w:rPr>
          <w:b/>
          <w:bCs/>
        </w:rPr>
        <w:lastRenderedPageBreak/>
        <w:t xml:space="preserve">Δ: Πληροφορίες σχετικά με υπεργολάβους στην ικανότητα των οποίων </w:t>
      </w:r>
      <w:r>
        <w:rPr>
          <w:b/>
          <w:bCs/>
          <w:u w:val="single"/>
        </w:rPr>
        <w:t>δεν στηρίζεται</w:t>
      </w:r>
      <w:r>
        <w:rPr>
          <w:b/>
          <w:bCs/>
        </w:rPr>
        <w:t xml:space="preserve"> ο οικονομικός φορέας</w:t>
      </w:r>
      <w:r>
        <w:t xml:space="preserve"> </w:t>
      </w:r>
    </w:p>
    <w:p w:rsidR="00E00AB5" w:rsidRDefault="00E00AB5">
      <w:pPr>
        <w:pBdr>
          <w:top w:val="single" w:sz="1" w:space="1" w:color="000000"/>
          <w:left w:val="single" w:sz="1" w:space="1" w:color="000000"/>
          <w:bottom w:val="single" w:sz="1" w:space="1" w:color="000000"/>
          <w:right w:val="single" w:sz="1" w:space="1" w:color="000000"/>
        </w:pBdr>
        <w:shd w:val="clear" w:color="auto" w:fill="CCCCCC"/>
        <w:ind w:firstLine="0"/>
        <w:rPr>
          <w:b/>
          <w:i/>
        </w:rPr>
      </w:pPr>
      <w:r w:rsidRPr="00E00AB5">
        <w:rPr>
          <w:b/>
          <w:bCs/>
        </w:rPr>
        <w:t>(</w:t>
      </w:r>
      <w:r>
        <w:rPr>
          <w:b/>
          <w:bCs/>
        </w:rPr>
        <w:t xml:space="preserve">Η παρούσα ενότητα συμπληρώνεται μόνον εφόσον οι σχετικές πληροφορίες απαιτούνται ρητώς από την αναθέτουσα αρχή ή τον αναθέτοντα φορέα) </w:t>
      </w:r>
    </w:p>
    <w:tbl>
      <w:tblPr>
        <w:tblW w:w="8959" w:type="dxa"/>
        <w:jc w:val="center"/>
        <w:tblLayout w:type="fixed"/>
        <w:tblLook w:val="0000"/>
      </w:tblPr>
      <w:tblGrid>
        <w:gridCol w:w="4479"/>
        <w:gridCol w:w="4480"/>
      </w:tblGrid>
      <w:tr w:rsidR="00E00AB5" w:rsidTr="00C441BF">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i/>
              </w:rPr>
            </w:pPr>
            <w:r>
              <w:rPr>
                <w:b/>
                <w:i/>
              </w:rPr>
              <w:t>Υπεργολαβική ανάθεση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rPr>
                <w:b/>
                <w:i/>
              </w:rPr>
              <w:t>Απάντηση:</w:t>
            </w:r>
          </w:p>
        </w:tc>
      </w:tr>
      <w:tr w:rsidR="00E00AB5" w:rsidTr="00C441BF">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Ο οικονομικός φορέας προτίθεται να αναθέσει οποιοδήποτε μέρος της σύμβασης σε τρίτους υπό μορφή υπεργολαβίας;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[]Ναι []Όχι</w:t>
            </w:r>
          </w:p>
          <w:p w:rsidR="00335746" w:rsidRDefault="00335746" w:rsidP="00576263">
            <w:pPr>
              <w:spacing w:after="0"/>
              <w:ind w:firstLine="0"/>
            </w:pPr>
          </w:p>
          <w:p w:rsidR="00E00AB5" w:rsidRDefault="00E00AB5" w:rsidP="00576263">
            <w:pPr>
              <w:spacing w:after="0"/>
              <w:ind w:firstLine="0"/>
            </w:pPr>
            <w:r>
              <w:t xml:space="preserve">Εάν </w:t>
            </w:r>
            <w:r>
              <w:rPr>
                <w:b/>
              </w:rPr>
              <w:t xml:space="preserve">ναι </w:t>
            </w:r>
            <w:r>
              <w:t>παραθέστε κατάλογο των προτεινόμενων υπεργολάβων και το ποσοστ</w:t>
            </w:r>
            <w:r w:rsidR="00C441BF">
              <w:t>ό της σύμβασης που θα αναλάβουν</w:t>
            </w:r>
            <w:r>
              <w:t xml:space="preserve">: </w:t>
            </w:r>
          </w:p>
          <w:p w:rsidR="00E00AB5" w:rsidRDefault="00E00AB5" w:rsidP="00576263">
            <w:pPr>
              <w:spacing w:after="0"/>
              <w:ind w:firstLine="0"/>
            </w:pPr>
            <w:r>
              <w:t>[…]</w:t>
            </w:r>
          </w:p>
        </w:tc>
      </w:tr>
    </w:tbl>
    <w:p w:rsidR="00E00AB5" w:rsidRDefault="00E00AB5">
      <w:pPr>
        <w:pStyle w:val="ChapterTitle"/>
        <w:pBdr>
          <w:top w:val="single" w:sz="4" w:space="1" w:color="000000"/>
          <w:left w:val="single" w:sz="4" w:space="4" w:color="000000"/>
          <w:bottom w:val="single" w:sz="4" w:space="1" w:color="000000"/>
          <w:right w:val="single" w:sz="4" w:space="4" w:color="000000"/>
        </w:pBdr>
        <w:shd w:val="clear" w:color="auto" w:fill="BFBFBF"/>
        <w:spacing w:after="120"/>
        <w:jc w:val="both"/>
        <w:rPr>
          <w:bCs/>
          <w:u w:val="single"/>
        </w:rPr>
      </w:pPr>
      <w:r>
        <w:rPr>
          <w:i/>
        </w:rPr>
        <w:t>Εάν</w:t>
      </w:r>
      <w:r>
        <w:rPr>
          <w:i/>
          <w:u w:val="single"/>
        </w:rPr>
        <w:t xml:space="preserve"> η αναθέτουσα αρχή ή ο αναθέτων φορέας ζητούν ρητώς αυτές τις πληροφορίες (κατ' εφαρμογή του άρθρου 131 παρ. 5 ή εφόσον ο προσφέρων / υποψήφιος οικονομικός φορέας  προτίθεται να αναθέσει σε τρίτους υπό μορφή υπεργολαβίας τμήμα της σύμβασης που υπερβαίνει το ποσοστό του 30% της συνολικής αξίας της σύμβασης σύμφωνα με το άρθρο 131 παρ. 6 και 7, </w:t>
      </w:r>
      <w:r>
        <w:rPr>
          <w:b w:val="0"/>
          <w:i/>
        </w:rPr>
        <w:t xml:space="preserve">επιπλέον των πληροφοριών </w:t>
      </w:r>
      <w:r>
        <w:rPr>
          <w:i/>
        </w:rPr>
        <w:t xml:space="preserve">που προβλέπονται στην παρούσα ενότητα, </w:t>
      </w:r>
      <w:r>
        <w:rPr>
          <w:i/>
          <w:u w:val="single"/>
        </w:rPr>
        <w:t xml:space="preserve">παρακαλείσθε να παράσχετε τις πληροφορίες που απαιτούνται σύμφωνα με τις ενότητες Α και Β του παρόντος μέρους και σύμφωνα με το μέρος ΙΙΙ για κάθε υπεργολάβο (ή κατηγορία υπεργολάβων). </w:t>
      </w:r>
    </w:p>
    <w:p w:rsidR="00E00AB5" w:rsidRDefault="00E00AB5">
      <w:pPr>
        <w:pageBreakBefore/>
        <w:jc w:val="center"/>
        <w:rPr>
          <w:b/>
          <w:bCs/>
          <w:color w:val="000000"/>
        </w:rPr>
      </w:pPr>
      <w:r>
        <w:rPr>
          <w:b/>
          <w:bCs/>
          <w:u w:val="single"/>
        </w:rPr>
        <w:lastRenderedPageBreak/>
        <w:t>Μέρος III: Λόγοι αποκλεισμού</w:t>
      </w:r>
    </w:p>
    <w:p w:rsidR="00E00AB5" w:rsidRDefault="00E00AB5">
      <w:pPr>
        <w:jc w:val="center"/>
      </w:pPr>
      <w:r>
        <w:rPr>
          <w:b/>
          <w:bCs/>
          <w:color w:val="000000"/>
        </w:rPr>
        <w:t>Α: Λόγοι αποκλεισμού που σχετίζονται με ποινικές καταδίκες</w:t>
      </w:r>
      <w:r>
        <w:rPr>
          <w:rStyle w:val="aa"/>
          <w:color w:val="000000"/>
        </w:rPr>
        <w:endnoteReference w:id="9"/>
      </w:r>
    </w:p>
    <w:p w:rsidR="00E00AB5" w:rsidRDefault="00E00AB5">
      <w:pPr>
        <w:pBdr>
          <w:top w:val="single" w:sz="1" w:space="1" w:color="000000"/>
          <w:left w:val="single" w:sz="1" w:space="1" w:color="000000"/>
          <w:bottom w:val="single" w:sz="1" w:space="1" w:color="000000"/>
          <w:right w:val="single" w:sz="1" w:space="1" w:color="000000"/>
        </w:pBdr>
        <w:shd w:val="clear" w:color="auto" w:fill="CCCCCC"/>
        <w:ind w:firstLine="0"/>
        <w:jc w:val="left"/>
        <w:rPr>
          <w:color w:val="000000"/>
        </w:rPr>
      </w:pPr>
      <w:r>
        <w:t>Στο άρθρο 73 παρ. 1 ορίζονται οι ακόλουθοι λόγοι αποκλεισμού:</w:t>
      </w:r>
    </w:p>
    <w:p w:rsidR="00E00AB5" w:rsidRDefault="00E00AB5" w:rsidP="003D10A7">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ind w:left="0" w:firstLine="0"/>
        <w:jc w:val="left"/>
        <w:rPr>
          <w:b/>
          <w:color w:val="000000"/>
        </w:rPr>
      </w:pPr>
      <w:r>
        <w:rPr>
          <w:color w:val="000000"/>
        </w:rPr>
        <w:t xml:space="preserve">συμμετοχή σε </w:t>
      </w:r>
      <w:r>
        <w:rPr>
          <w:b/>
          <w:color w:val="000000"/>
        </w:rPr>
        <w:t>εγκληματική οργάνωση</w:t>
      </w:r>
      <w:r w:rsidRPr="00335746">
        <w:rPr>
          <w:rStyle w:val="a5"/>
          <w:color w:val="000000"/>
          <w:vertAlign w:val="superscript"/>
        </w:rPr>
        <w:endnoteReference w:id="10"/>
      </w:r>
      <w:r>
        <w:rPr>
          <w:color w:val="000000"/>
        </w:rPr>
        <w:t>·</w:t>
      </w:r>
    </w:p>
    <w:p w:rsidR="00E00AB5" w:rsidRDefault="00E00AB5" w:rsidP="003D10A7">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ind w:left="0" w:firstLine="0"/>
        <w:jc w:val="left"/>
        <w:rPr>
          <w:b/>
          <w:color w:val="000000"/>
        </w:rPr>
      </w:pPr>
      <w:r>
        <w:rPr>
          <w:b/>
          <w:color w:val="000000"/>
        </w:rPr>
        <w:t>δωροδοκία</w:t>
      </w:r>
      <w:r w:rsidRPr="00335746">
        <w:rPr>
          <w:rStyle w:val="aa"/>
          <w:color w:val="000000"/>
        </w:rPr>
        <w:endnoteReference w:id="11"/>
      </w:r>
      <w:r w:rsidRPr="00335746">
        <w:rPr>
          <w:color w:val="000000"/>
          <w:vertAlign w:val="superscript"/>
        </w:rPr>
        <w:t>,</w:t>
      </w:r>
      <w:r w:rsidRPr="00335746">
        <w:rPr>
          <w:rStyle w:val="a5"/>
          <w:color w:val="000000"/>
          <w:vertAlign w:val="superscript"/>
        </w:rPr>
        <w:endnoteReference w:id="12"/>
      </w:r>
      <w:r>
        <w:rPr>
          <w:color w:val="000000"/>
        </w:rPr>
        <w:t>·</w:t>
      </w:r>
    </w:p>
    <w:p w:rsidR="00E00AB5" w:rsidRDefault="00E00AB5" w:rsidP="003D10A7">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ind w:left="0" w:firstLine="0"/>
        <w:jc w:val="left"/>
        <w:rPr>
          <w:b/>
          <w:color w:val="000000"/>
        </w:rPr>
      </w:pPr>
      <w:r>
        <w:rPr>
          <w:b/>
          <w:color w:val="000000"/>
        </w:rPr>
        <w:t>απάτη</w:t>
      </w:r>
      <w:r w:rsidRPr="00335746">
        <w:rPr>
          <w:rStyle w:val="a5"/>
          <w:color w:val="000000"/>
          <w:vertAlign w:val="superscript"/>
        </w:rPr>
        <w:endnoteReference w:id="13"/>
      </w:r>
      <w:r>
        <w:rPr>
          <w:color w:val="000000"/>
        </w:rPr>
        <w:t>·</w:t>
      </w:r>
    </w:p>
    <w:p w:rsidR="00E00AB5" w:rsidRDefault="00E00AB5" w:rsidP="003D10A7">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ind w:left="0" w:firstLine="0"/>
        <w:jc w:val="left"/>
        <w:rPr>
          <w:b/>
          <w:color w:val="000000"/>
        </w:rPr>
      </w:pPr>
      <w:r>
        <w:rPr>
          <w:b/>
          <w:color w:val="000000"/>
        </w:rPr>
        <w:t>τρομοκρατικά εγκλήματα ή εγκλήματα συνδεόμενα με τρομοκρατικές δραστηριότητες</w:t>
      </w:r>
      <w:r w:rsidRPr="00335746">
        <w:rPr>
          <w:rStyle w:val="a5"/>
          <w:color w:val="000000"/>
          <w:vertAlign w:val="superscript"/>
        </w:rPr>
        <w:endnoteReference w:id="14"/>
      </w:r>
      <w:r>
        <w:rPr>
          <w:rStyle w:val="a5"/>
          <w:color w:val="000000"/>
        </w:rPr>
        <w:t>·</w:t>
      </w:r>
    </w:p>
    <w:p w:rsidR="00E00AB5" w:rsidRDefault="00E00AB5" w:rsidP="003D10A7">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ind w:left="0" w:firstLine="0"/>
        <w:jc w:val="left"/>
        <w:rPr>
          <w:rStyle w:val="a5"/>
          <w:b/>
          <w:color w:val="000000"/>
        </w:rPr>
      </w:pPr>
      <w:r>
        <w:rPr>
          <w:b/>
          <w:color w:val="000000"/>
        </w:rPr>
        <w:t>νομιμοποίηση εσόδων από παράνομες δραστηριότητες ή χρηματοδότηση της τρομοκρατίας</w:t>
      </w:r>
      <w:r w:rsidRPr="00335746">
        <w:rPr>
          <w:rStyle w:val="a5"/>
          <w:color w:val="000000"/>
          <w:vertAlign w:val="superscript"/>
        </w:rPr>
        <w:endnoteReference w:id="15"/>
      </w:r>
      <w:r>
        <w:rPr>
          <w:color w:val="000000"/>
        </w:rPr>
        <w:t>·</w:t>
      </w:r>
    </w:p>
    <w:p w:rsidR="00E00AB5" w:rsidRDefault="00E00AB5" w:rsidP="003D10A7">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ind w:left="0" w:firstLine="0"/>
        <w:jc w:val="left"/>
        <w:rPr>
          <w:b/>
          <w:bCs/>
          <w:i/>
          <w:iCs/>
        </w:rPr>
      </w:pPr>
      <w:r>
        <w:rPr>
          <w:rStyle w:val="a5"/>
          <w:b/>
          <w:color w:val="000000"/>
        </w:rPr>
        <w:t>παιδική εργασία και άλλες μορφές εμπορίας ανθρώπων</w:t>
      </w:r>
      <w:r w:rsidRPr="00335746">
        <w:rPr>
          <w:rStyle w:val="a5"/>
          <w:color w:val="000000"/>
          <w:vertAlign w:val="superscript"/>
        </w:rPr>
        <w:endnoteReference w:id="16"/>
      </w:r>
      <w:r>
        <w:rPr>
          <w:rStyle w:val="a5"/>
          <w:color w:val="000000"/>
        </w:rPr>
        <w:t>.</w:t>
      </w:r>
    </w:p>
    <w:tbl>
      <w:tblPr>
        <w:tblW w:w="8959" w:type="dxa"/>
        <w:jc w:val="center"/>
        <w:tblLayout w:type="fixed"/>
        <w:tblLook w:val="0000"/>
      </w:tblPr>
      <w:tblGrid>
        <w:gridCol w:w="4479"/>
        <w:gridCol w:w="4480"/>
      </w:tblGrid>
      <w:tr w:rsidR="00E00AB5" w:rsidTr="00280674">
        <w:trPr>
          <w:trHeight w:val="855"/>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335746">
            <w:pPr>
              <w:spacing w:after="0"/>
              <w:ind w:firstLine="0"/>
              <w:rPr>
                <w:b/>
                <w:bCs/>
                <w:i/>
                <w:iCs/>
              </w:rPr>
            </w:pPr>
            <w:r>
              <w:rPr>
                <w:b/>
                <w:bCs/>
                <w:i/>
                <w:iCs/>
              </w:rPr>
              <w:t>Λόγοι που σχετίζονται με ποινικές καταδίκες: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335746">
            <w:pPr>
              <w:snapToGrid w:val="0"/>
              <w:spacing w:after="0"/>
              <w:ind w:firstLine="0"/>
            </w:pPr>
            <w:r>
              <w:rPr>
                <w:b/>
                <w:bCs/>
                <w:i/>
                <w:iCs/>
              </w:rPr>
              <w:t>Απάντηση:</w:t>
            </w:r>
          </w:p>
        </w:tc>
      </w:tr>
      <w:tr w:rsidR="00E00AB5" w:rsidTr="00280674">
        <w:trPr>
          <w:jc w:val="center"/>
        </w:trPr>
        <w:tc>
          <w:tcPr>
            <w:tcW w:w="4479" w:type="dxa"/>
            <w:tcBorders>
              <w:left w:val="single" w:sz="4" w:space="0" w:color="000000"/>
              <w:bottom w:val="single" w:sz="4" w:space="0" w:color="000000"/>
            </w:tcBorders>
            <w:shd w:val="clear" w:color="auto" w:fill="auto"/>
          </w:tcPr>
          <w:p w:rsidR="00E00AB5" w:rsidRDefault="00E00AB5" w:rsidP="00335746">
            <w:pPr>
              <w:spacing w:after="0"/>
              <w:ind w:firstLine="0"/>
            </w:pPr>
            <w:r>
              <w:t xml:space="preserve">Υπάρχει τελεσίδικη καταδικαστική </w:t>
            </w:r>
            <w:r>
              <w:rPr>
                <w:b/>
              </w:rPr>
              <w:t>απόφαση εις βάρος του οικονομικού φορέα</w:t>
            </w:r>
            <w:r>
              <w:t xml:space="preserve"> ή </w:t>
            </w:r>
            <w:r>
              <w:rPr>
                <w:b/>
              </w:rPr>
              <w:t>οποιουδήποτε</w:t>
            </w:r>
            <w:r>
              <w:t xml:space="preserve"> προσώπου</w:t>
            </w:r>
            <w:r>
              <w:rPr>
                <w:rStyle w:val="aa"/>
              </w:rPr>
              <w:endnoteReference w:id="17"/>
            </w:r>
            <w:r>
              <w:t xml:space="preserve"> το οποίο είναι μέλος του διοικητικού, διευθυντικού ή εποπτικού του οργάνου ή έχει εξουσία 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479" w:type="dxa"/>
            <w:tcBorders>
              <w:left w:val="single" w:sz="4" w:space="0" w:color="000000"/>
              <w:bottom w:val="single" w:sz="4" w:space="0" w:color="000000"/>
              <w:right w:val="single" w:sz="4" w:space="0" w:color="000000"/>
            </w:tcBorders>
            <w:shd w:val="clear" w:color="auto" w:fill="auto"/>
          </w:tcPr>
          <w:p w:rsidR="00E00AB5" w:rsidRDefault="00E00AB5" w:rsidP="00335746">
            <w:pPr>
              <w:spacing w:after="0"/>
              <w:ind w:firstLine="0"/>
              <w:rPr>
                <w:i/>
              </w:rPr>
            </w:pPr>
            <w:r>
              <w:t>[] Ναι [] Όχι</w:t>
            </w: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E00AB5" w:rsidRDefault="00E00AB5" w:rsidP="00335746">
            <w:pPr>
              <w:spacing w:after="0"/>
              <w:ind w:firstLine="0"/>
              <w:rPr>
                <w:i/>
              </w:rPr>
            </w:pPr>
            <w:r>
              <w:rPr>
                <w:i/>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E00AB5" w:rsidRDefault="00E00AB5" w:rsidP="00335746">
            <w:pPr>
              <w:spacing w:after="0"/>
              <w:ind w:firstLine="0"/>
            </w:pPr>
            <w:r>
              <w:rPr>
                <w:i/>
              </w:rPr>
              <w:t>[……][……][……][……]</w:t>
            </w:r>
            <w:r w:rsidRPr="00335746">
              <w:rPr>
                <w:rStyle w:val="a5"/>
                <w:vertAlign w:val="superscript"/>
              </w:rPr>
              <w:endnoteReference w:id="18"/>
            </w:r>
          </w:p>
        </w:tc>
      </w:tr>
      <w:tr w:rsidR="00E00AB5" w:rsidTr="00280674">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335746">
            <w:pPr>
              <w:spacing w:after="0"/>
              <w:ind w:firstLine="0"/>
            </w:pPr>
            <w:r>
              <w:rPr>
                <w:b/>
              </w:rPr>
              <w:t>Εάν ναι</w:t>
            </w:r>
            <w:r>
              <w:t>, αναφέρετε</w:t>
            </w:r>
            <w:r w:rsidRPr="00335746">
              <w:rPr>
                <w:rStyle w:val="a5"/>
                <w:vertAlign w:val="superscript"/>
              </w:rPr>
              <w:endnoteReference w:id="19"/>
            </w:r>
            <w:r>
              <w:t>:</w:t>
            </w:r>
          </w:p>
          <w:p w:rsidR="00E00AB5" w:rsidRDefault="00E00AB5" w:rsidP="00335746">
            <w:pPr>
              <w:spacing w:after="0"/>
              <w:ind w:firstLine="0"/>
            </w:pPr>
            <w:r>
              <w:t>α) Ημερομηνία της καταδικαστικής απόφασης προσδιορίζοντας ποιο από τα σημεία 1 έως 6 αφορά και τον λόγο ή τους λόγους της καταδίκης,</w:t>
            </w:r>
          </w:p>
          <w:p w:rsidR="00E00AB5" w:rsidRDefault="00E00AB5" w:rsidP="00335746">
            <w:pPr>
              <w:spacing w:after="0"/>
              <w:ind w:firstLine="0"/>
              <w:jc w:val="left"/>
            </w:pPr>
            <w:r>
              <w:t>β) Προσδιορίστε ποιος έχει καταδικαστεί [ ]·</w:t>
            </w:r>
          </w:p>
          <w:p w:rsidR="00E00AB5" w:rsidRDefault="00E00AB5" w:rsidP="00335746">
            <w:pPr>
              <w:spacing w:after="0"/>
              <w:ind w:firstLine="0"/>
            </w:pPr>
            <w:r>
              <w:rPr>
                <w:b/>
              </w:rPr>
              <w:t xml:space="preserve">γ) </w:t>
            </w:r>
            <w:r>
              <w:rPr>
                <w:b/>
                <w:bCs/>
              </w:rPr>
              <w:t>Εάν ορίζεται απευθείας στην καταδικαστική απόφαση: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335746">
            <w:pPr>
              <w:snapToGrid w:val="0"/>
              <w:spacing w:after="0"/>
              <w:ind w:firstLine="0"/>
              <w:jc w:val="left"/>
            </w:pPr>
          </w:p>
          <w:p w:rsidR="00E109F9" w:rsidRDefault="00E00AB5" w:rsidP="00E109F9">
            <w:pPr>
              <w:spacing w:after="0"/>
              <w:ind w:firstLine="0"/>
              <w:jc w:val="left"/>
            </w:pPr>
            <w:r>
              <w:t xml:space="preserve">α) Ημερομηνία:[   ], </w:t>
            </w:r>
          </w:p>
          <w:p w:rsidR="00E109F9" w:rsidRDefault="00E00AB5" w:rsidP="00E109F9">
            <w:pPr>
              <w:spacing w:after="0"/>
              <w:ind w:firstLine="0"/>
              <w:jc w:val="left"/>
            </w:pPr>
            <w:r>
              <w:t xml:space="preserve">σημείο-(-α): [   ], </w:t>
            </w:r>
          </w:p>
          <w:p w:rsidR="00E00AB5" w:rsidRDefault="00E00AB5" w:rsidP="00E109F9">
            <w:pPr>
              <w:spacing w:after="0"/>
              <w:ind w:firstLine="0"/>
              <w:jc w:val="left"/>
            </w:pPr>
            <w:r>
              <w:t>λόγος(-οι):[   ]</w:t>
            </w:r>
          </w:p>
          <w:p w:rsidR="00335746" w:rsidRDefault="00335746" w:rsidP="00335746">
            <w:pPr>
              <w:spacing w:after="0"/>
              <w:ind w:firstLine="0"/>
              <w:jc w:val="left"/>
            </w:pPr>
          </w:p>
          <w:p w:rsidR="00E00AB5" w:rsidRDefault="00E00AB5" w:rsidP="00335746">
            <w:pPr>
              <w:spacing w:after="0"/>
              <w:ind w:firstLine="0"/>
              <w:jc w:val="left"/>
            </w:pPr>
            <w:r>
              <w:t>β) [……]</w:t>
            </w:r>
          </w:p>
          <w:p w:rsidR="00E00AB5" w:rsidRDefault="00E00AB5" w:rsidP="00335746">
            <w:pPr>
              <w:spacing w:after="0"/>
              <w:ind w:firstLine="0"/>
              <w:jc w:val="left"/>
              <w:rPr>
                <w:i/>
              </w:rPr>
            </w:pPr>
            <w:r>
              <w:t>γ) Διάρκεια της περιόδου αποκλεισμού [……] και σχετικό(-ά) σημείο(-α) [   ]</w:t>
            </w:r>
          </w:p>
          <w:p w:rsidR="00E00AB5" w:rsidRDefault="00E00AB5" w:rsidP="00335746">
            <w:pPr>
              <w:spacing w:after="0"/>
              <w:ind w:firstLine="0"/>
              <w:rPr>
                <w:i/>
              </w:rPr>
            </w:pPr>
            <w:r>
              <w:rPr>
                <w:i/>
              </w:rPr>
              <w:t xml:space="preserve">Εάν η σχετική τεκμηρίωση διατίθεται ηλεκτρονικά, αναφέρετε: (διαδικτυακή </w:t>
            </w:r>
            <w:r>
              <w:rPr>
                <w:i/>
              </w:rPr>
              <w:lastRenderedPageBreak/>
              <w:t>διεύθυνση, αρχή ή φορέας έκδοσης, επακριβή στοιχεία αναφοράς των εγγράφων):</w:t>
            </w:r>
          </w:p>
          <w:p w:rsidR="00E00AB5" w:rsidRDefault="00E00AB5" w:rsidP="00335746">
            <w:pPr>
              <w:spacing w:after="0"/>
              <w:ind w:firstLine="0"/>
            </w:pPr>
            <w:r>
              <w:rPr>
                <w:i/>
              </w:rPr>
              <w:t>[……][……][……][……]</w:t>
            </w:r>
            <w:r w:rsidRPr="00335746">
              <w:rPr>
                <w:rStyle w:val="a5"/>
                <w:vertAlign w:val="superscript"/>
              </w:rPr>
              <w:endnoteReference w:id="20"/>
            </w:r>
          </w:p>
        </w:tc>
      </w:tr>
      <w:tr w:rsidR="00E00AB5" w:rsidTr="00280674">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335746">
            <w:pPr>
              <w:spacing w:after="0"/>
              <w:ind w:firstLine="0"/>
            </w:pPr>
            <w:r>
              <w:lastRenderedPageBreak/>
              <w:t>Σε περίπτωση καταδικαστικής απόφασης, ο οικονομικός φορέας έχει λάβει μέτρα που να αποδεικνύουν την αξιοπιστία του παρά την ύπαρξη σχετικού λόγου αποκλεισμού («</w:t>
            </w:r>
            <w:r>
              <w:rPr>
                <w:rStyle w:val="NormalBoldChar"/>
                <w:rFonts w:eastAsia="Calibri" w:cs="Calibri"/>
                <w:b w:val="0"/>
                <w:sz w:val="22"/>
              </w:rPr>
              <w:t>αυτοκάθαρση»)</w:t>
            </w:r>
            <w:r w:rsidRPr="00335746">
              <w:rPr>
                <w:rStyle w:val="NormalBoldChar"/>
                <w:rFonts w:eastAsia="Calibri" w:cs="Calibri"/>
                <w:b w:val="0"/>
                <w:sz w:val="22"/>
                <w:vertAlign w:val="superscript"/>
              </w:rPr>
              <w:endnoteReference w:id="21"/>
            </w:r>
            <w: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335746">
            <w:pPr>
              <w:spacing w:after="0"/>
              <w:ind w:firstLine="0"/>
            </w:pPr>
            <w:r>
              <w:t xml:space="preserve">[] Ναι [] Όχι </w:t>
            </w:r>
          </w:p>
        </w:tc>
      </w:tr>
      <w:tr w:rsidR="00E00AB5" w:rsidTr="00280674">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335746">
            <w:pPr>
              <w:spacing w:after="0"/>
              <w:ind w:firstLine="0"/>
            </w:pPr>
            <w:r>
              <w:rPr>
                <w:b/>
              </w:rPr>
              <w:t>Εάν ναι,</w:t>
            </w:r>
            <w:r>
              <w:t xml:space="preserve"> περιγράψτε τα μέτρα που λήφθηκαν</w:t>
            </w:r>
            <w:r w:rsidRPr="00335746">
              <w:rPr>
                <w:rStyle w:val="a5"/>
                <w:vertAlign w:val="superscript"/>
              </w:rPr>
              <w:endnoteReference w:id="22"/>
            </w:r>
            <w: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335746">
            <w:pPr>
              <w:spacing w:after="0"/>
              <w:ind w:firstLine="0"/>
            </w:pPr>
            <w:r>
              <w:t>[……]</w:t>
            </w:r>
          </w:p>
        </w:tc>
      </w:tr>
    </w:tbl>
    <w:p w:rsidR="00E00AB5" w:rsidRDefault="00E00AB5">
      <w:pPr>
        <w:pStyle w:val="SectionTitle"/>
      </w:pPr>
    </w:p>
    <w:p w:rsidR="00E00AB5" w:rsidRDefault="00E00AB5">
      <w:pPr>
        <w:pageBreakBefore/>
        <w:ind w:firstLine="0"/>
        <w:jc w:val="center"/>
        <w:rPr>
          <w:b/>
          <w:i/>
        </w:rPr>
      </w:pPr>
      <w:r>
        <w:rPr>
          <w:b/>
          <w:bCs/>
        </w:rPr>
        <w:lastRenderedPageBreak/>
        <w:t xml:space="preserve">Β: Λόγοι που σχετίζονται με την καταβολή φόρων ή εισφορών κοινωνικής ασφάλισης </w:t>
      </w:r>
    </w:p>
    <w:tbl>
      <w:tblPr>
        <w:tblW w:w="8959" w:type="dxa"/>
        <w:jc w:val="center"/>
        <w:tblInd w:w="5" w:type="dxa"/>
        <w:tblLayout w:type="fixed"/>
        <w:tblCellMar>
          <w:left w:w="0" w:type="dxa"/>
          <w:right w:w="0" w:type="dxa"/>
        </w:tblCellMar>
        <w:tblLook w:val="0000"/>
      </w:tblPr>
      <w:tblGrid>
        <w:gridCol w:w="4475"/>
        <w:gridCol w:w="4475"/>
        <w:gridCol w:w="9"/>
      </w:tblGrid>
      <w:tr w:rsidR="00E00AB5" w:rsidTr="00280674">
        <w:trPr>
          <w:gridAfter w:val="1"/>
          <w:wAfter w:w="9" w:type="dxa"/>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i/>
              </w:rPr>
            </w:pPr>
            <w:r>
              <w:rPr>
                <w:b/>
                <w:i/>
              </w:rPr>
              <w:t>Πληρωμή φόρων ή εισφορών κοινωνικής ασφάλισης:</w:t>
            </w:r>
          </w:p>
        </w:tc>
        <w:tc>
          <w:tcPr>
            <w:tcW w:w="4479" w:type="dxa"/>
            <w:tcBorders>
              <w:top w:val="single" w:sz="4" w:space="0" w:color="000000"/>
              <w:left w:val="single" w:sz="4" w:space="0" w:color="000000"/>
              <w:right w:val="single" w:sz="4" w:space="0" w:color="000000"/>
            </w:tcBorders>
            <w:shd w:val="clear" w:color="auto" w:fill="auto"/>
          </w:tcPr>
          <w:p w:rsidR="00E00AB5" w:rsidRDefault="00E00AB5" w:rsidP="00576263">
            <w:pPr>
              <w:spacing w:after="0"/>
              <w:ind w:firstLine="0"/>
            </w:pPr>
            <w:r>
              <w:rPr>
                <w:b/>
                <w:i/>
              </w:rPr>
              <w:t>Απάντηση:</w:t>
            </w:r>
          </w:p>
        </w:tc>
      </w:tr>
      <w:tr w:rsidR="00E00AB5" w:rsidTr="00280674">
        <w:tblPrEx>
          <w:tblCellMar>
            <w:left w:w="108" w:type="dxa"/>
            <w:right w:w="108" w:type="dxa"/>
          </w:tblCellMar>
        </w:tblPrEx>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 xml:space="preserve">1) Ο οικονομικός φορέας έχει εκπληρώσει όλες </w:t>
            </w:r>
            <w:r>
              <w:rPr>
                <w:b/>
              </w:rPr>
              <w:t>τις υποχρεώσεις του όσον αφορά την πληρωμή φόρων ή εισφορών κοινωνικής ασφάλισης</w:t>
            </w:r>
            <w:r w:rsidRPr="00576263">
              <w:rPr>
                <w:rStyle w:val="aa"/>
              </w:rPr>
              <w:endnoteReference w:id="23"/>
            </w:r>
            <w:r>
              <w:rPr>
                <w:b/>
              </w:rPr>
              <w:t>,</w:t>
            </w:r>
            <w:r>
              <w:t xml:space="preserve"> στην Ελλάδα και στη χώρα στην οποία είναι τυχόν εγκατεστημένος ;</w:t>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 xml:space="preserve">[] Ναι [] Όχι </w:t>
            </w:r>
          </w:p>
        </w:tc>
      </w:tr>
      <w:tr w:rsidR="00E00AB5" w:rsidTr="00280674">
        <w:tblPrEx>
          <w:tblCellMar>
            <w:left w:w="108" w:type="dxa"/>
            <w:right w:w="108" w:type="dxa"/>
          </w:tblCellMar>
        </w:tblPrEx>
        <w:trPr>
          <w:trHeight w:val="1977"/>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napToGrid w:val="0"/>
              <w:spacing w:after="0"/>
              <w:ind w:firstLine="0"/>
            </w:pPr>
          </w:p>
          <w:p w:rsidR="00E00AB5" w:rsidRDefault="00E00AB5" w:rsidP="00576263">
            <w:pPr>
              <w:snapToGrid w:val="0"/>
              <w:spacing w:after="0"/>
              <w:ind w:firstLine="0"/>
            </w:pPr>
          </w:p>
          <w:p w:rsidR="00E00AB5" w:rsidRDefault="00E00AB5" w:rsidP="00576263">
            <w:pPr>
              <w:snapToGrid w:val="0"/>
              <w:spacing w:after="0"/>
              <w:ind w:firstLine="0"/>
            </w:pPr>
            <w:r>
              <w:t xml:space="preserve">Εάν όχι αναφέρετε: </w:t>
            </w:r>
          </w:p>
          <w:p w:rsidR="00E00AB5" w:rsidRDefault="00E00AB5" w:rsidP="00576263">
            <w:pPr>
              <w:snapToGrid w:val="0"/>
              <w:spacing w:after="0"/>
              <w:ind w:firstLine="0"/>
            </w:pPr>
            <w:r>
              <w:t>α) Χώρα ή κράτος μέλος για το οποίο πρόκειται:</w:t>
            </w:r>
          </w:p>
          <w:p w:rsidR="00E00AB5" w:rsidRDefault="00E00AB5" w:rsidP="00576263">
            <w:pPr>
              <w:snapToGrid w:val="0"/>
              <w:spacing w:after="0"/>
              <w:ind w:firstLine="0"/>
            </w:pPr>
            <w:r>
              <w:t>β) Ποιο είναι το σχετικό ποσό;</w:t>
            </w:r>
          </w:p>
          <w:p w:rsidR="00E00AB5" w:rsidRDefault="00E00AB5" w:rsidP="00576263">
            <w:pPr>
              <w:snapToGrid w:val="0"/>
              <w:spacing w:after="0"/>
              <w:ind w:firstLine="0"/>
            </w:pPr>
            <w:r>
              <w:t>γ)Πως διαπιστώθηκε η αθέτηση των υποχρεώσεων;</w:t>
            </w:r>
          </w:p>
          <w:p w:rsidR="00E00AB5" w:rsidRDefault="00E00AB5" w:rsidP="00576263">
            <w:pPr>
              <w:snapToGrid w:val="0"/>
              <w:spacing w:after="0"/>
              <w:ind w:firstLine="0"/>
              <w:rPr>
                <w:b/>
              </w:rPr>
            </w:pPr>
            <w:r>
              <w:t>1) Μέσω δικαστικής ή διοικητικής απόφασης;</w:t>
            </w:r>
          </w:p>
          <w:p w:rsidR="00E00AB5" w:rsidRDefault="00E00AB5" w:rsidP="00576263">
            <w:pPr>
              <w:snapToGrid w:val="0"/>
              <w:spacing w:after="0"/>
              <w:ind w:firstLine="0"/>
            </w:pPr>
            <w:r>
              <w:rPr>
                <w:b/>
              </w:rPr>
              <w:t xml:space="preserve">- </w:t>
            </w:r>
            <w:r>
              <w:t>Η εν λόγω απόφαση είναι τελεσίδικη και δεσμευτική;</w:t>
            </w:r>
          </w:p>
          <w:p w:rsidR="00E00AB5" w:rsidRDefault="00E00AB5" w:rsidP="00576263">
            <w:pPr>
              <w:snapToGrid w:val="0"/>
              <w:spacing w:after="0"/>
              <w:ind w:firstLine="0"/>
            </w:pPr>
            <w:r>
              <w:t>- Αναφέρατε την ημερομηνία καταδίκης ή έκδοσης απόφασης</w:t>
            </w:r>
          </w:p>
          <w:p w:rsidR="00E00AB5" w:rsidRDefault="00E00AB5" w:rsidP="00576263">
            <w:pPr>
              <w:snapToGrid w:val="0"/>
              <w:spacing w:after="0"/>
              <w:ind w:firstLine="0"/>
            </w:pPr>
            <w:r>
              <w:t>- Σε περίπτωση καταδικαστικής απόφασης, εφόσον ορίζεται απευθείας σε αυτήν, τη διάρκεια της περιόδου αποκλεισμού:</w:t>
            </w:r>
          </w:p>
          <w:p w:rsidR="00E00AB5" w:rsidRDefault="00576263" w:rsidP="00576263">
            <w:pPr>
              <w:snapToGrid w:val="0"/>
              <w:spacing w:after="0"/>
              <w:ind w:firstLine="0"/>
              <w:jc w:val="left"/>
            </w:pPr>
            <w:r>
              <w:t>2) Με άλλα μέσα;</w:t>
            </w:r>
            <w:r w:rsidR="00E00AB5">
              <w:t xml:space="preserve"> </w:t>
            </w:r>
            <w:proofErr w:type="spellStart"/>
            <w:r w:rsidR="00E00AB5">
              <w:t>Διευκρινήστε</w:t>
            </w:r>
            <w:proofErr w:type="spellEnd"/>
            <w:r w:rsidR="00E00AB5">
              <w:t>:</w:t>
            </w:r>
          </w:p>
          <w:p w:rsidR="00E00AB5" w:rsidRDefault="00E00AB5" w:rsidP="00576263">
            <w:pPr>
              <w:snapToGrid w:val="0"/>
              <w:spacing w:after="0"/>
              <w:ind w:firstLine="0"/>
              <w:jc w:val="left"/>
              <w:rPr>
                <w:b/>
                <w:bCs/>
              </w:rPr>
            </w:pPr>
            <w:r>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r>
              <w:rPr>
                <w:rStyle w:val="aa"/>
              </w:rPr>
              <w:endnoteReference w:id="24"/>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tbl>
            <w:tblPr>
              <w:tblW w:w="0" w:type="auto"/>
              <w:tblLayout w:type="fixed"/>
              <w:tblCellMar>
                <w:left w:w="0" w:type="dxa"/>
                <w:right w:w="0" w:type="dxa"/>
              </w:tblCellMar>
              <w:tblLook w:val="0000"/>
            </w:tblPr>
            <w:tblGrid>
              <w:gridCol w:w="2036"/>
              <w:gridCol w:w="2192"/>
            </w:tblGrid>
            <w:tr w:rsidR="00E00AB5">
              <w:tc>
                <w:tcPr>
                  <w:tcW w:w="2036" w:type="dxa"/>
                  <w:tcBorders>
                    <w:top w:val="single" w:sz="1" w:space="0" w:color="000000"/>
                    <w:left w:val="single" w:sz="1" w:space="0" w:color="000000"/>
                    <w:bottom w:val="single" w:sz="1" w:space="0" w:color="000000"/>
                  </w:tcBorders>
                  <w:shd w:val="clear" w:color="auto" w:fill="auto"/>
                </w:tcPr>
                <w:p w:rsidR="00E00AB5" w:rsidRDefault="00E00AB5" w:rsidP="00576263">
                  <w:pPr>
                    <w:spacing w:after="0"/>
                    <w:ind w:firstLine="0"/>
                    <w:jc w:val="left"/>
                  </w:pPr>
                  <w:r>
                    <w:rPr>
                      <w:b/>
                      <w:bCs/>
                    </w:rPr>
                    <w:t>ΦΟΡΟΙ</w:t>
                  </w:r>
                </w:p>
                <w:p w:rsidR="00E00AB5" w:rsidRDefault="00E00AB5" w:rsidP="00576263">
                  <w:pPr>
                    <w:spacing w:after="0"/>
                    <w:ind w:firstLine="0"/>
                  </w:pPr>
                </w:p>
              </w:tc>
              <w:tc>
                <w:tcPr>
                  <w:tcW w:w="2192" w:type="dxa"/>
                  <w:tcBorders>
                    <w:top w:val="single" w:sz="1" w:space="0" w:color="000000"/>
                    <w:left w:val="single" w:sz="1" w:space="0" w:color="000000"/>
                    <w:bottom w:val="single" w:sz="1" w:space="0" w:color="000000"/>
                    <w:right w:val="single" w:sz="1" w:space="0" w:color="000000"/>
                  </w:tcBorders>
                  <w:shd w:val="clear" w:color="auto" w:fill="auto"/>
                </w:tcPr>
                <w:p w:rsidR="00E00AB5" w:rsidRDefault="00E00AB5" w:rsidP="00576263">
                  <w:pPr>
                    <w:spacing w:after="0"/>
                    <w:ind w:firstLine="0"/>
                    <w:jc w:val="left"/>
                  </w:pPr>
                  <w:r>
                    <w:rPr>
                      <w:b/>
                      <w:bCs/>
                    </w:rPr>
                    <w:t>ΕΙΣΦΟΡΕΣ ΚΟΙΝΩΝΙΚΗΣ ΑΣΦΑΛΙΣΗΣ</w:t>
                  </w:r>
                </w:p>
              </w:tc>
            </w:tr>
            <w:tr w:rsidR="00E00AB5">
              <w:tc>
                <w:tcPr>
                  <w:tcW w:w="2036" w:type="dxa"/>
                  <w:tcBorders>
                    <w:left w:val="single" w:sz="1" w:space="0" w:color="000000"/>
                    <w:bottom w:val="single" w:sz="1" w:space="0" w:color="000000"/>
                  </w:tcBorders>
                  <w:shd w:val="clear" w:color="auto" w:fill="auto"/>
                </w:tcPr>
                <w:p w:rsidR="00576263" w:rsidRDefault="00576263" w:rsidP="00576263">
                  <w:pPr>
                    <w:spacing w:after="0"/>
                    <w:ind w:firstLine="0"/>
                  </w:pPr>
                </w:p>
                <w:p w:rsidR="00E00AB5" w:rsidRDefault="00E00AB5" w:rsidP="00576263">
                  <w:pPr>
                    <w:spacing w:after="0"/>
                    <w:ind w:firstLine="0"/>
                  </w:pPr>
                  <w:r>
                    <w:t>α)[……]·</w:t>
                  </w:r>
                </w:p>
                <w:p w:rsidR="00E00AB5" w:rsidRDefault="00E00AB5" w:rsidP="00576263">
                  <w:pPr>
                    <w:spacing w:after="0"/>
                    <w:ind w:firstLine="0"/>
                  </w:pPr>
                </w:p>
                <w:p w:rsidR="00E00AB5" w:rsidRDefault="00E00AB5" w:rsidP="00576263">
                  <w:pPr>
                    <w:spacing w:after="0"/>
                    <w:ind w:firstLine="0"/>
                  </w:pPr>
                  <w:r>
                    <w:t>β)[……]</w:t>
                  </w:r>
                </w:p>
                <w:p w:rsidR="00576263" w:rsidRDefault="00576263" w:rsidP="00576263">
                  <w:pPr>
                    <w:spacing w:after="0"/>
                    <w:ind w:firstLine="0"/>
                  </w:pPr>
                </w:p>
                <w:p w:rsidR="00576263" w:rsidRDefault="00576263" w:rsidP="00576263">
                  <w:pPr>
                    <w:spacing w:after="0"/>
                    <w:ind w:firstLine="0"/>
                  </w:pPr>
                </w:p>
                <w:p w:rsidR="00E00AB5" w:rsidRDefault="00E00AB5" w:rsidP="00576263">
                  <w:pPr>
                    <w:spacing w:after="0"/>
                    <w:ind w:firstLine="0"/>
                  </w:pPr>
                  <w:r>
                    <w:t xml:space="preserve">γ.1) [] Ναι [] Όχι </w:t>
                  </w:r>
                </w:p>
                <w:p w:rsidR="00E00AB5" w:rsidRDefault="00E00AB5" w:rsidP="00576263">
                  <w:pPr>
                    <w:spacing w:after="0"/>
                    <w:ind w:firstLine="0"/>
                  </w:pPr>
                  <w:r>
                    <w:t xml:space="preserve">-[] Ναι [] Όχι </w:t>
                  </w:r>
                </w:p>
                <w:p w:rsidR="00576263" w:rsidRDefault="00576263" w:rsidP="00576263">
                  <w:pPr>
                    <w:spacing w:after="0"/>
                    <w:ind w:firstLine="0"/>
                  </w:pPr>
                </w:p>
                <w:p w:rsidR="00E00AB5" w:rsidRDefault="00E00AB5" w:rsidP="00576263">
                  <w:pPr>
                    <w:spacing w:after="0"/>
                    <w:ind w:firstLine="0"/>
                  </w:pPr>
                  <w:r>
                    <w:t>-[……]·</w:t>
                  </w:r>
                </w:p>
                <w:p w:rsidR="00576263" w:rsidRDefault="00576263" w:rsidP="00576263">
                  <w:pPr>
                    <w:spacing w:after="0"/>
                    <w:ind w:firstLine="0"/>
                  </w:pPr>
                </w:p>
                <w:p w:rsidR="00E00AB5" w:rsidRDefault="00E00AB5" w:rsidP="00576263">
                  <w:pPr>
                    <w:spacing w:after="0"/>
                    <w:ind w:firstLine="0"/>
                  </w:pPr>
                  <w:r>
                    <w:t>-[……]·</w:t>
                  </w:r>
                </w:p>
                <w:p w:rsidR="00E00AB5" w:rsidRDefault="00E00AB5" w:rsidP="00576263">
                  <w:pPr>
                    <w:spacing w:after="0"/>
                    <w:ind w:firstLine="0"/>
                  </w:pPr>
                </w:p>
                <w:p w:rsidR="00E00AB5" w:rsidRDefault="00E00AB5" w:rsidP="00576263">
                  <w:pPr>
                    <w:spacing w:after="0"/>
                    <w:ind w:firstLine="0"/>
                  </w:pPr>
                </w:p>
                <w:p w:rsidR="00E00AB5" w:rsidRDefault="00E00AB5" w:rsidP="00576263">
                  <w:pPr>
                    <w:spacing w:after="0"/>
                    <w:ind w:firstLine="0"/>
                  </w:pPr>
                  <w:r>
                    <w:t>γ.2)[……]·</w:t>
                  </w:r>
                </w:p>
                <w:p w:rsidR="00E00AB5" w:rsidRDefault="00E00AB5" w:rsidP="00576263">
                  <w:pPr>
                    <w:spacing w:after="0"/>
                    <w:ind w:firstLine="0"/>
                    <w:rPr>
                      <w:sz w:val="21"/>
                      <w:szCs w:val="21"/>
                    </w:rPr>
                  </w:pPr>
                  <w:r>
                    <w:t xml:space="preserve">δ) [] Ναι [] Όχι </w:t>
                  </w:r>
                </w:p>
                <w:p w:rsidR="00E00AB5" w:rsidRDefault="00E00AB5" w:rsidP="00576263">
                  <w:pPr>
                    <w:spacing w:after="0"/>
                    <w:ind w:firstLine="0"/>
                    <w:jc w:val="left"/>
                  </w:pPr>
                  <w:r>
                    <w:rPr>
                      <w:sz w:val="21"/>
                      <w:szCs w:val="21"/>
                    </w:rPr>
                    <w:t>Εάν ναι, να αναφερθούν λεπτομερείς πληροφορίες</w:t>
                  </w:r>
                </w:p>
                <w:p w:rsidR="00E00AB5" w:rsidRDefault="00E00AB5" w:rsidP="00576263">
                  <w:pPr>
                    <w:spacing w:after="0"/>
                    <w:ind w:firstLine="0"/>
                  </w:pPr>
                  <w:r>
                    <w:t>[……]</w:t>
                  </w:r>
                </w:p>
              </w:tc>
              <w:tc>
                <w:tcPr>
                  <w:tcW w:w="2192" w:type="dxa"/>
                  <w:tcBorders>
                    <w:left w:val="single" w:sz="1" w:space="0" w:color="000000"/>
                    <w:bottom w:val="single" w:sz="1" w:space="0" w:color="000000"/>
                    <w:right w:val="single" w:sz="1" w:space="0" w:color="000000"/>
                  </w:tcBorders>
                  <w:shd w:val="clear" w:color="auto" w:fill="auto"/>
                </w:tcPr>
                <w:p w:rsidR="00576263" w:rsidRDefault="00576263" w:rsidP="00576263">
                  <w:pPr>
                    <w:spacing w:after="0"/>
                    <w:ind w:firstLine="0"/>
                  </w:pPr>
                </w:p>
                <w:p w:rsidR="00E00AB5" w:rsidRDefault="00E00AB5" w:rsidP="00576263">
                  <w:pPr>
                    <w:spacing w:after="0"/>
                    <w:ind w:firstLine="0"/>
                  </w:pPr>
                  <w:r>
                    <w:t>α)[……]·</w:t>
                  </w:r>
                </w:p>
                <w:p w:rsidR="00E00AB5" w:rsidRDefault="00E00AB5" w:rsidP="00576263">
                  <w:pPr>
                    <w:spacing w:after="0"/>
                    <w:ind w:firstLine="0"/>
                  </w:pPr>
                </w:p>
                <w:p w:rsidR="00E00AB5" w:rsidRDefault="00E00AB5" w:rsidP="00576263">
                  <w:pPr>
                    <w:spacing w:after="0"/>
                    <w:ind w:firstLine="0"/>
                  </w:pPr>
                  <w:r>
                    <w:t>β)[……]</w:t>
                  </w:r>
                </w:p>
                <w:p w:rsidR="00576263" w:rsidRDefault="00576263" w:rsidP="00576263">
                  <w:pPr>
                    <w:spacing w:after="0"/>
                    <w:ind w:firstLine="0"/>
                  </w:pPr>
                </w:p>
                <w:p w:rsidR="00576263" w:rsidRDefault="00576263" w:rsidP="00576263">
                  <w:pPr>
                    <w:spacing w:after="0"/>
                    <w:ind w:firstLine="0"/>
                  </w:pPr>
                </w:p>
                <w:p w:rsidR="00E00AB5" w:rsidRDefault="00E00AB5" w:rsidP="00576263">
                  <w:pPr>
                    <w:spacing w:after="0"/>
                    <w:ind w:firstLine="0"/>
                  </w:pPr>
                  <w:r>
                    <w:t xml:space="preserve">γ.1) [] Ναι [] Όχι </w:t>
                  </w:r>
                </w:p>
                <w:p w:rsidR="00E00AB5" w:rsidRDefault="00E00AB5" w:rsidP="00576263">
                  <w:pPr>
                    <w:spacing w:after="0"/>
                    <w:ind w:firstLine="0"/>
                  </w:pPr>
                  <w:r>
                    <w:t xml:space="preserve">-[] Ναι [] Όχι </w:t>
                  </w:r>
                </w:p>
                <w:p w:rsidR="00576263" w:rsidRDefault="00576263" w:rsidP="00576263">
                  <w:pPr>
                    <w:spacing w:after="0"/>
                    <w:ind w:firstLine="0"/>
                  </w:pPr>
                </w:p>
                <w:p w:rsidR="00E00AB5" w:rsidRDefault="00E00AB5" w:rsidP="00576263">
                  <w:pPr>
                    <w:spacing w:after="0"/>
                    <w:ind w:firstLine="0"/>
                  </w:pPr>
                  <w:r>
                    <w:t>-[……]·</w:t>
                  </w:r>
                </w:p>
                <w:p w:rsidR="00576263" w:rsidRDefault="00576263" w:rsidP="00576263">
                  <w:pPr>
                    <w:spacing w:after="0"/>
                    <w:ind w:firstLine="0"/>
                  </w:pPr>
                </w:p>
                <w:p w:rsidR="00E00AB5" w:rsidRDefault="00E00AB5" w:rsidP="00576263">
                  <w:pPr>
                    <w:spacing w:after="0"/>
                    <w:ind w:firstLine="0"/>
                  </w:pPr>
                  <w:r>
                    <w:t>-[……]·</w:t>
                  </w:r>
                </w:p>
                <w:p w:rsidR="00E00AB5" w:rsidRDefault="00E00AB5" w:rsidP="00576263">
                  <w:pPr>
                    <w:spacing w:after="0"/>
                    <w:ind w:firstLine="0"/>
                  </w:pPr>
                </w:p>
                <w:p w:rsidR="00E00AB5" w:rsidRDefault="00E00AB5" w:rsidP="00576263">
                  <w:pPr>
                    <w:spacing w:after="0"/>
                    <w:ind w:firstLine="0"/>
                  </w:pPr>
                </w:p>
                <w:p w:rsidR="00E00AB5" w:rsidRDefault="00E00AB5" w:rsidP="00576263">
                  <w:pPr>
                    <w:spacing w:after="0"/>
                    <w:ind w:firstLine="0"/>
                  </w:pPr>
                  <w:r>
                    <w:t>γ.2)[……]·</w:t>
                  </w:r>
                </w:p>
                <w:p w:rsidR="00E00AB5" w:rsidRDefault="00E00AB5" w:rsidP="00576263">
                  <w:pPr>
                    <w:spacing w:after="0"/>
                    <w:ind w:firstLine="0"/>
                  </w:pPr>
                  <w:r>
                    <w:t xml:space="preserve">δ) [] Ναι [] Όχι </w:t>
                  </w:r>
                </w:p>
                <w:p w:rsidR="00E00AB5" w:rsidRDefault="00E00AB5" w:rsidP="00576263">
                  <w:pPr>
                    <w:spacing w:after="0"/>
                    <w:ind w:firstLine="0"/>
                    <w:jc w:val="left"/>
                  </w:pPr>
                  <w:r>
                    <w:t>Εάν ναι, να αναφερθούν λεπτομερείς πληροφορίες</w:t>
                  </w:r>
                </w:p>
                <w:p w:rsidR="00E00AB5" w:rsidRDefault="00E00AB5" w:rsidP="00576263">
                  <w:pPr>
                    <w:spacing w:after="0"/>
                    <w:ind w:firstLine="0"/>
                  </w:pPr>
                  <w:r>
                    <w:t>[……]</w:t>
                  </w:r>
                </w:p>
              </w:tc>
            </w:tr>
          </w:tbl>
          <w:p w:rsidR="00E00AB5" w:rsidRDefault="00E00AB5" w:rsidP="00576263">
            <w:pPr>
              <w:spacing w:after="0"/>
              <w:ind w:firstLine="0"/>
              <w:jc w:val="left"/>
            </w:pPr>
          </w:p>
        </w:tc>
      </w:tr>
      <w:tr w:rsidR="00E00AB5" w:rsidTr="00280674">
        <w:tblPrEx>
          <w:tblCellMar>
            <w:left w:w="108" w:type="dxa"/>
            <w:right w:w="108" w:type="dxa"/>
          </w:tblCellMar>
        </w:tblPrEx>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i/>
              </w:rPr>
            </w:pPr>
            <w:r>
              <w:rPr>
                <w:i/>
              </w:rPr>
              <w:t>Εάν η σχετική τεκμηρίωση όσον αφορά την καταβολή των φόρων ή εισφορών κοινωνικής ασφάλισης διατίθεται ηλεκτρονικά, αναφέρετε:</w:t>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jc w:val="left"/>
              <w:rPr>
                <w:i/>
              </w:rPr>
            </w:pPr>
            <w:r>
              <w:rPr>
                <w:i/>
              </w:rPr>
              <w:t>(διαδικτυακή διεύθυνση, αρχή ή φορέας έκδοσης, επακριβή στοιχεία αναφοράς των εγγράφων):</w:t>
            </w:r>
            <w:r>
              <w:rPr>
                <w:rStyle w:val="a5"/>
                <w:i/>
              </w:rPr>
              <w:t xml:space="preserve"> </w:t>
            </w:r>
            <w:r w:rsidRPr="00576263">
              <w:rPr>
                <w:rStyle w:val="a5"/>
                <w:vertAlign w:val="superscript"/>
              </w:rPr>
              <w:endnoteReference w:id="25"/>
            </w:r>
          </w:p>
          <w:p w:rsidR="00E00AB5" w:rsidRDefault="00E00AB5" w:rsidP="00576263">
            <w:pPr>
              <w:spacing w:after="0"/>
              <w:ind w:firstLine="0"/>
              <w:jc w:val="left"/>
            </w:pPr>
            <w:r>
              <w:rPr>
                <w:i/>
              </w:rPr>
              <w:t>[……][……][……]</w:t>
            </w:r>
          </w:p>
        </w:tc>
      </w:tr>
    </w:tbl>
    <w:p w:rsidR="00E00AB5" w:rsidRDefault="00E00AB5">
      <w:pPr>
        <w:pStyle w:val="SectionTitle"/>
        <w:ind w:firstLine="0"/>
      </w:pPr>
    </w:p>
    <w:p w:rsidR="00E00AB5" w:rsidRDefault="00E00AB5">
      <w:pPr>
        <w:pageBreakBefore/>
        <w:jc w:val="center"/>
        <w:rPr>
          <w:b/>
          <w:i/>
        </w:rPr>
      </w:pPr>
      <w:r>
        <w:rPr>
          <w:b/>
          <w:bCs/>
        </w:rPr>
        <w:lastRenderedPageBreak/>
        <w:t>Γ: Λόγοι που σχετίζονται με αφερεγγυότητα, σύγκρουση συμφερόντων ή επαγγελματικό παράπτωμα</w:t>
      </w:r>
    </w:p>
    <w:tbl>
      <w:tblPr>
        <w:tblW w:w="8959" w:type="dxa"/>
        <w:jc w:val="center"/>
        <w:tblLayout w:type="fixed"/>
        <w:tblLook w:val="0000"/>
      </w:tblPr>
      <w:tblGrid>
        <w:gridCol w:w="4479"/>
        <w:gridCol w:w="4480"/>
      </w:tblGrid>
      <w:tr w:rsidR="00E00AB5" w:rsidTr="00280674">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i/>
              </w:rPr>
            </w:pPr>
            <w:r>
              <w:rPr>
                <w:b/>
                <w:i/>
              </w:rPr>
              <w:t>Πληροφορίες σχετικά με πιθανή αφερεγγυότητα, σύγκρουση συμφερόντων ή επαγγελματικό παράπτωμα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rPr>
                <w:b/>
                <w:i/>
              </w:rPr>
              <w:t>Απάντηση:</w:t>
            </w:r>
          </w:p>
        </w:tc>
      </w:tr>
      <w:tr w:rsidR="00E00AB5" w:rsidTr="00280674">
        <w:trPr>
          <w:jc w:val="center"/>
        </w:trPr>
        <w:tc>
          <w:tcPr>
            <w:tcW w:w="4479" w:type="dxa"/>
            <w:vMerge w:val="restart"/>
            <w:tcBorders>
              <w:top w:val="single" w:sz="4" w:space="0" w:color="000000"/>
              <w:left w:val="single" w:sz="4" w:space="0" w:color="000000"/>
              <w:bottom w:val="single" w:sz="4" w:space="0" w:color="000000"/>
            </w:tcBorders>
            <w:shd w:val="clear" w:color="auto" w:fill="auto"/>
          </w:tcPr>
          <w:p w:rsidR="007446A6" w:rsidRPr="00D01D70" w:rsidRDefault="00E00AB5" w:rsidP="007446A6">
            <w:pPr>
              <w:spacing w:after="0"/>
              <w:ind w:firstLine="0"/>
              <w:rPr>
                <w:b/>
                <w:bCs/>
                <w:i/>
              </w:rPr>
            </w:pPr>
            <w:r>
              <w:t>Ο οικονομικός φορέας έχει,</w:t>
            </w:r>
            <w:r>
              <w:rPr>
                <w:b/>
              </w:rPr>
              <w:t xml:space="preserve"> εν γνώσει του</w:t>
            </w:r>
            <w:r>
              <w:t xml:space="preserve">, αθετήσει </w:t>
            </w:r>
            <w:r>
              <w:rPr>
                <w:b/>
              </w:rPr>
              <w:t xml:space="preserve">τις υποχρεώσεις του </w:t>
            </w:r>
            <w:r>
              <w:t xml:space="preserve">στους τομείς του </w:t>
            </w:r>
            <w:r>
              <w:rPr>
                <w:b/>
              </w:rPr>
              <w:t>περιβαλλοντικού, κοινωνικού και εργατικού δικαίου</w:t>
            </w:r>
            <w:r w:rsidRPr="00576263">
              <w:rPr>
                <w:rStyle w:val="aa"/>
              </w:rPr>
              <w:endnoteReference w:id="26"/>
            </w:r>
            <w:r>
              <w:rPr>
                <w:b/>
              </w:rPr>
              <w:t>;</w:t>
            </w:r>
            <w:r w:rsidR="007446A6" w:rsidRPr="00944C7B">
              <w:rPr>
                <w:b/>
              </w:rPr>
              <w:t xml:space="preserve"> ή </w:t>
            </w:r>
            <w:r w:rsidR="007446A6" w:rsidRPr="00944C7B">
              <w:rPr>
                <w:b/>
                <w:bCs/>
                <w:i/>
              </w:rPr>
              <w:t>έχει επιβληθεί εις βάρος του πρόστιμο από τα αρμόδια όργανα του Σώματος Επιθεώρησης Εργασία</w:t>
            </w:r>
            <w:r w:rsidR="007446A6">
              <w:rPr>
                <w:b/>
                <w:bCs/>
                <w:i/>
              </w:rPr>
              <w:t>ς</w:t>
            </w:r>
            <w:r w:rsidR="007446A6">
              <w:rPr>
                <w:rStyle w:val="a6"/>
                <w:b/>
                <w:bCs/>
                <w:i/>
              </w:rPr>
              <w:footnoteReference w:id="2"/>
            </w:r>
          </w:p>
          <w:p w:rsidR="007446A6" w:rsidRPr="00944C7B" w:rsidRDefault="007446A6" w:rsidP="007446A6">
            <w:pPr>
              <w:spacing w:after="0"/>
              <w:ind w:firstLine="0"/>
            </w:pPr>
            <w:r w:rsidRPr="00944C7B">
              <w:rPr>
                <w:b/>
              </w:rPr>
              <w:t>Εάν ναι</w:t>
            </w:r>
            <w:r w:rsidRPr="00944C7B">
              <w:t xml:space="preserve">, </w:t>
            </w:r>
            <w:r>
              <w:t xml:space="preserve">στην περίπτωση επιβολής προστίμου από τα </w:t>
            </w:r>
            <w:r w:rsidRPr="00C304DB">
              <w:rPr>
                <w:bCs/>
                <w:i/>
              </w:rPr>
              <w:t>αρμόδια όργανα του Σώματος Επιθεώρησης Εργασίας</w:t>
            </w:r>
            <w:r w:rsidRPr="00944C7B">
              <w:t xml:space="preserve"> αναφέρετε:</w:t>
            </w:r>
          </w:p>
          <w:p w:rsidR="007446A6" w:rsidRPr="00944C7B" w:rsidRDefault="007446A6" w:rsidP="007446A6">
            <w:pPr>
              <w:spacing w:after="0"/>
              <w:ind w:firstLine="0"/>
            </w:pPr>
            <w:r w:rsidRPr="00944C7B">
              <w:rPr>
                <w:b/>
              </w:rPr>
              <w:t>α)</w:t>
            </w:r>
            <w:r w:rsidRPr="00944C7B">
              <w:t xml:space="preserve"> Ημερομηνίες πράξεων  προσδιορίζοντας ποιο από τα σημεία αα και </w:t>
            </w:r>
            <w:proofErr w:type="spellStart"/>
            <w:r w:rsidRPr="00944C7B">
              <w:t>ββ</w:t>
            </w:r>
            <w:proofErr w:type="spellEnd"/>
            <w:r w:rsidRPr="00944C7B">
              <w:t xml:space="preserve"> αφορά και τον λόγο ή τους λόγους </w:t>
            </w:r>
          </w:p>
          <w:p w:rsidR="007446A6" w:rsidRPr="00944C7B" w:rsidRDefault="007446A6" w:rsidP="007446A6">
            <w:pPr>
              <w:spacing w:after="0"/>
              <w:ind w:firstLine="0"/>
              <w:rPr>
                <w:b/>
                <w:bCs/>
              </w:rPr>
            </w:pPr>
            <w:r w:rsidRPr="00944C7B">
              <w:rPr>
                <w:b/>
              </w:rPr>
              <w:t xml:space="preserve">β) </w:t>
            </w:r>
            <w:r w:rsidRPr="00944C7B">
              <w:rPr>
                <w:b/>
                <w:bCs/>
              </w:rPr>
              <w:t>Εάν ορίζεται απευθείας στην πράξη επιβολής προστίμου:</w:t>
            </w:r>
          </w:p>
          <w:p w:rsidR="007446A6" w:rsidRPr="00944C7B" w:rsidRDefault="007446A6" w:rsidP="007446A6">
            <w:pPr>
              <w:spacing w:after="0"/>
              <w:ind w:firstLine="0"/>
              <w:rPr>
                <w:bCs/>
              </w:rPr>
            </w:pPr>
            <w:r w:rsidRPr="00944C7B">
              <w:rPr>
                <w:bCs/>
              </w:rPr>
              <w:t xml:space="preserve">(Σημείωση: Αν δεν ορίζεται, τότε σύμφωνα με την παρ. 10 του άρθ. 73 του Ν. 4412/2016 είναι τρία (3) έτη από την ημερομηνία του σχ. γεγονότος </w:t>
            </w:r>
          </w:p>
          <w:p w:rsidR="00E00AB5" w:rsidRDefault="00E00AB5" w:rsidP="00576263">
            <w:pPr>
              <w:spacing w:after="0"/>
              <w:ind w:firstLine="0"/>
            </w:pP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 Ναι [] Όχι</w:t>
            </w:r>
          </w:p>
        </w:tc>
      </w:tr>
      <w:tr w:rsidR="00E00AB5" w:rsidTr="00280674">
        <w:trPr>
          <w:trHeight w:val="405"/>
          <w:jc w:val="center"/>
        </w:trPr>
        <w:tc>
          <w:tcPr>
            <w:tcW w:w="4479" w:type="dxa"/>
            <w:vMerge/>
            <w:tcBorders>
              <w:top w:val="single" w:sz="4" w:space="0" w:color="000000"/>
              <w:left w:val="single" w:sz="4" w:space="0" w:color="000000"/>
              <w:bottom w:val="single" w:sz="4" w:space="0" w:color="000000"/>
            </w:tcBorders>
            <w:shd w:val="clear" w:color="auto" w:fill="auto"/>
          </w:tcPr>
          <w:p w:rsidR="00E00AB5" w:rsidRDefault="00E00AB5" w:rsidP="00576263">
            <w:pPr>
              <w:snapToGrid w:val="0"/>
              <w:spacing w:after="0"/>
            </w:pP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576263" w:rsidRDefault="00576263" w:rsidP="00576263">
            <w:pPr>
              <w:spacing w:after="0"/>
              <w:ind w:firstLine="0"/>
              <w:jc w:val="left"/>
              <w:rPr>
                <w:b/>
              </w:rPr>
            </w:pPr>
          </w:p>
          <w:p w:rsidR="00576263" w:rsidRDefault="00576263" w:rsidP="00576263">
            <w:pPr>
              <w:spacing w:after="0"/>
              <w:ind w:firstLine="0"/>
              <w:jc w:val="left"/>
              <w:rPr>
                <w:b/>
              </w:rPr>
            </w:pPr>
          </w:p>
          <w:p w:rsidR="00E00AB5" w:rsidRDefault="00E00AB5" w:rsidP="00576263">
            <w:pPr>
              <w:spacing w:after="0"/>
              <w:ind w:firstLine="0"/>
              <w:jc w:val="left"/>
            </w:pPr>
            <w:r>
              <w:rPr>
                <w:b/>
              </w:rPr>
              <w:t>Εάν ναι</w:t>
            </w:r>
            <w:r>
              <w:t>, ο οικονομικός φορέας έχει λάβει μέτρα που να αποδεικνύουν την αξιοπιστία του παρά την ύπαρξη αυτού του λόγου αποκλεισμού («αυτοκάθαρση»);</w:t>
            </w:r>
          </w:p>
          <w:p w:rsidR="00E00AB5" w:rsidRDefault="00E00AB5" w:rsidP="00576263">
            <w:pPr>
              <w:spacing w:after="0"/>
              <w:ind w:firstLine="0"/>
              <w:jc w:val="left"/>
              <w:rPr>
                <w:b/>
              </w:rPr>
            </w:pPr>
            <w:r>
              <w:t>[] Ναι [] Όχι</w:t>
            </w:r>
          </w:p>
          <w:p w:rsidR="00E00AB5" w:rsidRDefault="00E00AB5" w:rsidP="00576263">
            <w:pPr>
              <w:spacing w:after="0"/>
              <w:ind w:firstLine="0"/>
              <w:jc w:val="left"/>
            </w:pPr>
            <w:r>
              <w:rPr>
                <w:b/>
              </w:rPr>
              <w:t>Εάν το έχει πράξει,</w:t>
            </w:r>
            <w:r>
              <w:t xml:space="preserve"> περιγράψτε τα μέτρα που λήφθηκαν: […….............]</w:t>
            </w:r>
          </w:p>
          <w:p w:rsidR="007446A6" w:rsidRDefault="007446A6" w:rsidP="00576263">
            <w:pPr>
              <w:spacing w:after="0"/>
              <w:ind w:firstLine="0"/>
              <w:jc w:val="left"/>
            </w:pPr>
          </w:p>
          <w:p w:rsidR="007446A6" w:rsidRDefault="007446A6" w:rsidP="007446A6">
            <w:pPr>
              <w:spacing w:after="0"/>
              <w:ind w:firstLine="0"/>
              <w:jc w:val="left"/>
              <w:rPr>
                <w:bCs/>
                <w:i/>
              </w:rPr>
            </w:pPr>
            <w:r w:rsidRPr="00944C7B">
              <w:rPr>
                <w:b/>
              </w:rPr>
              <w:t>Εάν ναι</w:t>
            </w:r>
            <w:r w:rsidRPr="00944C7B">
              <w:t xml:space="preserve">, </w:t>
            </w:r>
            <w:r>
              <w:t xml:space="preserve">στην περίπτωση επιβολής προστίμου από τα </w:t>
            </w:r>
            <w:r w:rsidRPr="00C304DB">
              <w:rPr>
                <w:bCs/>
                <w:i/>
              </w:rPr>
              <w:t>αρμόδια όργανα του Σώματος Επιθεώρησης Εργασίας</w:t>
            </w:r>
            <w:r>
              <w:rPr>
                <w:bCs/>
                <w:i/>
              </w:rPr>
              <w:t>:</w:t>
            </w:r>
          </w:p>
          <w:p w:rsidR="007446A6" w:rsidRDefault="007446A6" w:rsidP="007446A6">
            <w:pPr>
              <w:spacing w:after="0"/>
              <w:ind w:firstLine="0"/>
              <w:jc w:val="left"/>
              <w:rPr>
                <w:bCs/>
                <w:i/>
              </w:rPr>
            </w:pPr>
            <w:r>
              <w:rPr>
                <w:bCs/>
                <w:i/>
              </w:rPr>
              <w:t>Α) ημερομηνία πράξεων:…………</w:t>
            </w:r>
          </w:p>
          <w:p w:rsidR="007446A6" w:rsidRDefault="007446A6" w:rsidP="007446A6">
            <w:pPr>
              <w:spacing w:after="0"/>
              <w:ind w:firstLine="0"/>
              <w:jc w:val="left"/>
              <w:rPr>
                <w:bCs/>
                <w:i/>
              </w:rPr>
            </w:pPr>
          </w:p>
          <w:p w:rsidR="007446A6" w:rsidRDefault="007446A6" w:rsidP="007446A6">
            <w:pPr>
              <w:spacing w:after="0"/>
              <w:ind w:firstLine="0"/>
              <w:jc w:val="left"/>
            </w:pPr>
            <w:r>
              <w:rPr>
                <w:bCs/>
                <w:i/>
              </w:rPr>
              <w:t xml:space="preserve">Β) </w:t>
            </w:r>
            <w:r w:rsidRPr="007B666B">
              <w:t>[] Ναι [] Όχι</w:t>
            </w:r>
          </w:p>
        </w:tc>
      </w:tr>
      <w:tr w:rsidR="00E00AB5" w:rsidTr="00280674">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Βρίσκεται ο οικονομικός φορέας σε οποιαδήποτε από τις ακόλουθες καταστάσεις</w:t>
            </w:r>
            <w:r>
              <w:rPr>
                <w:rStyle w:val="aa"/>
              </w:rPr>
              <w:endnoteReference w:id="27"/>
            </w:r>
            <w:r>
              <w:t xml:space="preserve"> :</w:t>
            </w:r>
          </w:p>
          <w:p w:rsidR="00E00AB5" w:rsidRDefault="00E00AB5" w:rsidP="00576263">
            <w:pPr>
              <w:spacing w:after="0"/>
              <w:ind w:firstLine="0"/>
            </w:pPr>
            <w:r>
              <w:t xml:space="preserve">α) πτώχευση, ή </w:t>
            </w:r>
          </w:p>
          <w:p w:rsidR="00E00AB5" w:rsidRDefault="00E00AB5" w:rsidP="00576263">
            <w:pPr>
              <w:spacing w:after="0"/>
              <w:ind w:firstLine="0"/>
            </w:pPr>
            <w:r>
              <w:t>β) διαδικασία εξυγίανσης, ή</w:t>
            </w:r>
          </w:p>
          <w:p w:rsidR="00E00AB5" w:rsidRDefault="00E00AB5" w:rsidP="00576263">
            <w:pPr>
              <w:spacing w:after="0"/>
              <w:ind w:firstLine="0"/>
            </w:pPr>
            <w:r>
              <w:t>γ) ειδική εκκαθάριση, ή</w:t>
            </w:r>
          </w:p>
          <w:p w:rsidR="00E00AB5" w:rsidRDefault="00E00AB5" w:rsidP="00576263">
            <w:pPr>
              <w:spacing w:after="0"/>
              <w:ind w:firstLine="0"/>
            </w:pPr>
            <w:r>
              <w:t>δ) αναγκαστική διαχείριση από εκκαθαριστή ή από το δικαστήριο, ή</w:t>
            </w:r>
          </w:p>
          <w:p w:rsidR="00E00AB5" w:rsidRDefault="00E00AB5" w:rsidP="00576263">
            <w:pPr>
              <w:spacing w:after="0"/>
              <w:ind w:firstLine="0"/>
            </w:pPr>
            <w:r>
              <w:t xml:space="preserve">ε) έχει υπαχθεί σε διαδικασία πτωχευτικού συμβιβασμού, ή </w:t>
            </w:r>
          </w:p>
          <w:p w:rsidR="00E00AB5" w:rsidRDefault="00E00AB5" w:rsidP="00576263">
            <w:pPr>
              <w:spacing w:after="0"/>
              <w:ind w:firstLine="0"/>
              <w:rPr>
                <w:color w:val="000000"/>
              </w:rPr>
            </w:pPr>
            <w:r>
              <w:t xml:space="preserve">στ) αναστολή επιχειρηματικών δραστηριοτήτων, ή </w:t>
            </w:r>
          </w:p>
          <w:p w:rsidR="00E00AB5" w:rsidRDefault="00E00AB5" w:rsidP="00576263">
            <w:pPr>
              <w:spacing w:after="0"/>
              <w:ind w:firstLine="0"/>
            </w:pPr>
            <w:r>
              <w:rPr>
                <w:color w:val="000000"/>
              </w:rPr>
              <w:t xml:space="preserve">ζ) σε οποιαδήποτε ανάλογη κατάσταση </w:t>
            </w:r>
            <w:r>
              <w:rPr>
                <w:color w:val="000000"/>
              </w:rPr>
              <w:lastRenderedPageBreak/>
              <w:t>προκύπτουσα από παρόμοια διαδικασία προβλεπόμενη σε εθνικές διατάξεις νόμου</w:t>
            </w:r>
          </w:p>
          <w:p w:rsidR="00E00AB5" w:rsidRDefault="00E00AB5" w:rsidP="00576263">
            <w:pPr>
              <w:spacing w:after="0"/>
              <w:ind w:firstLine="0"/>
            </w:pPr>
            <w:r>
              <w:t>Εάν ναι:</w:t>
            </w:r>
          </w:p>
          <w:p w:rsidR="00E00AB5" w:rsidRDefault="00E00AB5" w:rsidP="00576263">
            <w:pPr>
              <w:spacing w:after="0"/>
              <w:ind w:firstLine="0"/>
            </w:pPr>
            <w:r>
              <w:t>- Παραθέστε λεπτομερή στοιχεία:</w:t>
            </w:r>
          </w:p>
          <w:p w:rsidR="00E00AB5" w:rsidRDefault="00E00AB5" w:rsidP="00576263">
            <w:pPr>
              <w:spacing w:after="0"/>
              <w:ind w:firstLine="0"/>
            </w:pPr>
            <w:r>
              <w:t xml:space="preserve">- Διευκρινίστε τους λόγους για τους οποίους ωστόσο ο οικονομικός φορέας, θα δύναται να εκτελέσει τη σύμβαση, λαμβανόμενης υπόψη της εφαρμοστέας εθνικής νομοθεσίας και των μέτρων σχετικά με τη </w:t>
            </w:r>
            <w:proofErr w:type="spellStart"/>
            <w:r>
              <w:t>συνέχε</w:t>
            </w:r>
            <w:proofErr w:type="spellEnd"/>
            <w:r>
              <w:t xml:space="preserve"> συνέχιση της επιχειρηματικής του λειτουργίας υπό αυτές </w:t>
            </w:r>
            <w:proofErr w:type="spellStart"/>
            <w:r>
              <w:t>αυτές</w:t>
            </w:r>
            <w:proofErr w:type="spellEnd"/>
            <w:r>
              <w:t xml:space="preserve"> τις περιστάσεις</w:t>
            </w:r>
            <w:r>
              <w:rPr>
                <w:rStyle w:val="aa"/>
              </w:rPr>
              <w:endnoteReference w:id="28"/>
            </w:r>
            <w:r>
              <w:rPr>
                <w:rStyle w:val="aa"/>
              </w:rPr>
              <w:t xml:space="preserve"> </w:t>
            </w:r>
          </w:p>
          <w:p w:rsidR="00E00AB5" w:rsidRDefault="00E00AB5" w:rsidP="00576263">
            <w:pPr>
              <w:spacing w:after="0"/>
              <w:ind w:firstLine="0"/>
            </w:pPr>
            <w: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napToGrid w:val="0"/>
              <w:spacing w:after="0"/>
              <w:ind w:firstLine="0"/>
              <w:jc w:val="left"/>
            </w:pPr>
            <w:r>
              <w:lastRenderedPageBreak/>
              <w:t>[] Ναι [] Όχι</w:t>
            </w: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E00AB5" w:rsidRDefault="00E00AB5" w:rsidP="00576263">
            <w:pPr>
              <w:spacing w:after="0"/>
              <w:ind w:firstLine="0"/>
              <w:jc w:val="left"/>
            </w:pPr>
            <w:r>
              <w:t>-[.......................]</w:t>
            </w:r>
          </w:p>
          <w:p w:rsidR="00E00AB5" w:rsidRDefault="00E00AB5" w:rsidP="00576263">
            <w:pPr>
              <w:spacing w:after="0"/>
              <w:ind w:firstLine="0"/>
              <w:jc w:val="left"/>
            </w:pPr>
            <w:r>
              <w:t>-[.......................]</w:t>
            </w:r>
          </w:p>
          <w:p w:rsidR="00E00AB5" w:rsidRDefault="00E00AB5" w:rsidP="00576263">
            <w:pPr>
              <w:spacing w:after="0"/>
              <w:ind w:firstLine="0"/>
              <w:jc w:val="left"/>
            </w:pPr>
          </w:p>
          <w:p w:rsidR="00E00AB5" w:rsidRDefault="00E00AB5" w:rsidP="00576263">
            <w:pPr>
              <w:spacing w:after="0"/>
              <w:ind w:firstLine="0"/>
              <w:jc w:val="left"/>
            </w:pPr>
          </w:p>
          <w:p w:rsidR="00E00AB5" w:rsidRDefault="00E00AB5" w:rsidP="00576263">
            <w:pPr>
              <w:spacing w:after="0"/>
              <w:ind w:firstLine="0"/>
              <w:jc w:val="left"/>
            </w:pPr>
          </w:p>
          <w:p w:rsidR="00576263" w:rsidRDefault="00576263" w:rsidP="00576263">
            <w:pPr>
              <w:spacing w:after="0"/>
              <w:ind w:firstLine="0"/>
              <w:jc w:val="left"/>
              <w:rPr>
                <w:i/>
              </w:rPr>
            </w:pPr>
          </w:p>
          <w:p w:rsidR="00576263" w:rsidRDefault="00576263" w:rsidP="00576263">
            <w:pPr>
              <w:spacing w:after="0"/>
              <w:ind w:firstLine="0"/>
              <w:jc w:val="left"/>
              <w:rPr>
                <w:i/>
              </w:rPr>
            </w:pPr>
          </w:p>
          <w:p w:rsidR="00576263" w:rsidRDefault="00576263" w:rsidP="00576263">
            <w:pPr>
              <w:spacing w:after="0"/>
              <w:ind w:firstLine="0"/>
              <w:jc w:val="left"/>
              <w:rPr>
                <w:i/>
              </w:rPr>
            </w:pPr>
          </w:p>
          <w:p w:rsidR="00E00AB5" w:rsidRDefault="00E00AB5" w:rsidP="00576263">
            <w:pPr>
              <w:spacing w:after="0"/>
              <w:ind w:firstLine="0"/>
              <w:jc w:val="left"/>
            </w:pPr>
            <w:r>
              <w:rPr>
                <w:i/>
              </w:rPr>
              <w:t>(διαδικτυακή διεύθυνση, αρχή ή φορέας έκδοσης, επακριβή στοιχεία αναφοράς των εγγράφων): [……][……][……]</w:t>
            </w:r>
          </w:p>
        </w:tc>
      </w:tr>
      <w:tr w:rsidR="00E00AB5" w:rsidTr="00280674">
        <w:trPr>
          <w:trHeight w:val="257"/>
          <w:jc w:val="center"/>
        </w:trPr>
        <w:tc>
          <w:tcPr>
            <w:tcW w:w="4479" w:type="dxa"/>
            <w:vMerge w:val="restart"/>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rPr>
            </w:pPr>
            <w:r>
              <w:rPr>
                <w:rStyle w:val="NormalBoldChar"/>
                <w:rFonts w:ascii="Calibri" w:eastAsia="Calibri" w:hAnsi="Calibri" w:cs="Calibri"/>
                <w:b w:val="0"/>
                <w:sz w:val="22"/>
              </w:rPr>
              <w:lastRenderedPageBreak/>
              <w:t xml:space="preserve">Έχει διαπράξει ο </w:t>
            </w:r>
            <w:r>
              <w:t xml:space="preserve">οικονομικός φορέας </w:t>
            </w:r>
            <w:r>
              <w:rPr>
                <w:b/>
              </w:rPr>
              <w:t>σοβαρό επαγγελματικό παράπτωμα</w:t>
            </w:r>
            <w:r w:rsidRPr="00576263">
              <w:rPr>
                <w:rStyle w:val="aa"/>
              </w:rPr>
              <w:endnoteReference w:id="29"/>
            </w:r>
            <w:r>
              <w:t>;</w:t>
            </w:r>
          </w:p>
          <w:p w:rsidR="00E00AB5" w:rsidRDefault="00E00AB5" w:rsidP="00576263">
            <w:pPr>
              <w:spacing w:after="0"/>
              <w:ind w:firstLine="0"/>
            </w:pPr>
            <w:r>
              <w:rPr>
                <w:b/>
              </w:rPr>
              <w:t>Εάν ναι</w:t>
            </w:r>
            <w: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jc w:val="left"/>
            </w:pPr>
            <w:r>
              <w:t>[] Ναι [] Όχι</w:t>
            </w:r>
          </w:p>
          <w:p w:rsidR="00E00AB5" w:rsidRDefault="00E00AB5" w:rsidP="00576263">
            <w:pPr>
              <w:spacing w:after="0"/>
              <w:ind w:firstLine="0"/>
            </w:pPr>
          </w:p>
          <w:p w:rsidR="00E00AB5" w:rsidRDefault="00E00AB5" w:rsidP="00576263">
            <w:pPr>
              <w:spacing w:after="0"/>
              <w:ind w:firstLine="0"/>
            </w:pPr>
            <w:r>
              <w:t>[.......................]</w:t>
            </w:r>
          </w:p>
        </w:tc>
      </w:tr>
      <w:tr w:rsidR="00E00AB5" w:rsidTr="00280674">
        <w:trPr>
          <w:trHeight w:val="257"/>
          <w:jc w:val="center"/>
        </w:trPr>
        <w:tc>
          <w:tcPr>
            <w:tcW w:w="4479" w:type="dxa"/>
            <w:vMerge/>
            <w:tcBorders>
              <w:left w:val="single" w:sz="4" w:space="0" w:color="000000"/>
              <w:bottom w:val="single" w:sz="4" w:space="0" w:color="000000"/>
            </w:tcBorders>
            <w:shd w:val="clear" w:color="auto" w:fill="auto"/>
          </w:tcPr>
          <w:p w:rsidR="00E00AB5" w:rsidRDefault="00E00AB5" w:rsidP="00576263">
            <w:pPr>
              <w:snapToGrid w:val="0"/>
              <w:spacing w:after="0"/>
              <w:ind w:firstLine="0"/>
            </w:pPr>
          </w:p>
        </w:tc>
        <w:tc>
          <w:tcPr>
            <w:tcW w:w="4479" w:type="dxa"/>
            <w:tcBorders>
              <w:left w:val="single" w:sz="4" w:space="0" w:color="000000"/>
              <w:bottom w:val="single" w:sz="4" w:space="0" w:color="000000"/>
              <w:right w:val="single" w:sz="4" w:space="0" w:color="000000"/>
            </w:tcBorders>
            <w:shd w:val="clear" w:color="auto" w:fill="auto"/>
          </w:tcPr>
          <w:p w:rsidR="00576263" w:rsidRDefault="00576263" w:rsidP="00576263">
            <w:pPr>
              <w:spacing w:after="0"/>
              <w:ind w:firstLine="0"/>
              <w:rPr>
                <w:b/>
              </w:rPr>
            </w:pPr>
          </w:p>
          <w:p w:rsidR="00E00AB5" w:rsidRDefault="00E00AB5" w:rsidP="00576263">
            <w:pPr>
              <w:spacing w:after="0"/>
              <w:ind w:firstLine="0"/>
            </w:pPr>
            <w:r>
              <w:rPr>
                <w:b/>
              </w:rPr>
              <w:t>Εάν ναι</w:t>
            </w:r>
            <w:r>
              <w:t xml:space="preserve">, έχει λάβει ο οικονομικός φορέας μέτρα αυτοκάθαρσης; </w:t>
            </w:r>
          </w:p>
          <w:p w:rsidR="00E00AB5" w:rsidRDefault="00E00AB5" w:rsidP="00576263">
            <w:pPr>
              <w:spacing w:after="0"/>
              <w:ind w:firstLine="0"/>
              <w:jc w:val="left"/>
              <w:rPr>
                <w:b/>
              </w:rPr>
            </w:pPr>
            <w:r>
              <w:t>[] Ναι [] Όχι</w:t>
            </w:r>
          </w:p>
          <w:p w:rsidR="00E00AB5" w:rsidRDefault="00E00AB5" w:rsidP="00576263">
            <w:pPr>
              <w:spacing w:after="0"/>
              <w:ind w:firstLine="0"/>
              <w:jc w:val="left"/>
            </w:pPr>
            <w:r>
              <w:rPr>
                <w:b/>
              </w:rPr>
              <w:t>Εάν το έχει πράξει,</w:t>
            </w:r>
            <w:r>
              <w:t xml:space="preserve"> περιγράψτε τα μέτρα που λήφθηκαν: </w:t>
            </w:r>
          </w:p>
          <w:p w:rsidR="00E00AB5" w:rsidRDefault="00E00AB5" w:rsidP="00576263">
            <w:pPr>
              <w:spacing w:after="0"/>
              <w:ind w:firstLine="0"/>
              <w:jc w:val="left"/>
            </w:pPr>
            <w:r>
              <w:t>[..........……]</w:t>
            </w:r>
          </w:p>
        </w:tc>
      </w:tr>
      <w:tr w:rsidR="00576263" w:rsidTr="00280674">
        <w:trPr>
          <w:trHeight w:val="1544"/>
          <w:jc w:val="center"/>
        </w:trPr>
        <w:tc>
          <w:tcPr>
            <w:tcW w:w="4479" w:type="dxa"/>
            <w:vMerge w:val="restart"/>
            <w:tcBorders>
              <w:left w:val="single" w:sz="4" w:space="0" w:color="000000"/>
              <w:bottom w:val="single" w:sz="4" w:space="0" w:color="000000"/>
            </w:tcBorders>
            <w:shd w:val="clear" w:color="auto" w:fill="auto"/>
          </w:tcPr>
          <w:p w:rsidR="00576263" w:rsidRDefault="00576263" w:rsidP="00576263">
            <w:pPr>
              <w:spacing w:after="0"/>
              <w:ind w:firstLine="0"/>
              <w:rPr>
                <w:b/>
              </w:rPr>
            </w:pPr>
            <w:r>
              <w:rPr>
                <w:rStyle w:val="NormalBoldChar"/>
                <w:rFonts w:ascii="Calibri" w:eastAsia="Calibri" w:hAnsi="Calibri" w:cs="Calibri"/>
                <w:b w:val="0"/>
                <w:sz w:val="22"/>
              </w:rPr>
              <w:t>Έχει συνάψει</w:t>
            </w:r>
            <w:r>
              <w:t xml:space="preserve"> ο οικονομικός φορέας </w:t>
            </w:r>
            <w:r>
              <w:rPr>
                <w:b/>
              </w:rPr>
              <w:t>συμφωνίες</w:t>
            </w:r>
            <w:r>
              <w:t xml:space="preserve"> με άλλους οικονομικούς φορείς </w:t>
            </w:r>
            <w:r>
              <w:rPr>
                <w:b/>
              </w:rPr>
              <w:t>με σκοπό τη στρέβλωση του ανταγωνισμού</w:t>
            </w:r>
            <w:r>
              <w:t>;</w:t>
            </w:r>
          </w:p>
          <w:p w:rsidR="00576263" w:rsidRDefault="00576263" w:rsidP="00576263">
            <w:pPr>
              <w:spacing w:after="0"/>
              <w:ind w:firstLine="0"/>
            </w:pPr>
            <w:r>
              <w:rPr>
                <w:b/>
              </w:rPr>
              <w:t>Εάν ναι</w:t>
            </w:r>
            <w:r>
              <w:t>, να αναφερθούν λεπτομερείς πληροφορίες:</w:t>
            </w:r>
          </w:p>
        </w:tc>
        <w:tc>
          <w:tcPr>
            <w:tcW w:w="4479" w:type="dxa"/>
            <w:tcBorders>
              <w:left w:val="single" w:sz="4" w:space="0" w:color="000000"/>
              <w:right w:val="single" w:sz="4" w:space="0" w:color="000000"/>
            </w:tcBorders>
            <w:shd w:val="clear" w:color="auto" w:fill="auto"/>
          </w:tcPr>
          <w:p w:rsidR="00576263" w:rsidRDefault="00576263" w:rsidP="00576263">
            <w:pPr>
              <w:spacing w:after="0"/>
              <w:ind w:firstLine="0"/>
              <w:jc w:val="left"/>
            </w:pPr>
            <w:r>
              <w:t>[] Ναι [] Όχι</w:t>
            </w: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r>
              <w:t>[…...........]</w:t>
            </w:r>
          </w:p>
        </w:tc>
      </w:tr>
      <w:tr w:rsidR="00E00AB5" w:rsidTr="00280674">
        <w:trPr>
          <w:trHeight w:val="514"/>
          <w:jc w:val="center"/>
        </w:trPr>
        <w:tc>
          <w:tcPr>
            <w:tcW w:w="4479" w:type="dxa"/>
            <w:vMerge/>
            <w:tcBorders>
              <w:left w:val="single" w:sz="4" w:space="0" w:color="000000"/>
              <w:bottom w:val="single" w:sz="4" w:space="0" w:color="000000"/>
            </w:tcBorders>
            <w:shd w:val="clear" w:color="auto" w:fill="auto"/>
          </w:tcPr>
          <w:p w:rsidR="00E00AB5" w:rsidRDefault="00E00AB5" w:rsidP="00576263">
            <w:pPr>
              <w:snapToGrid w:val="0"/>
              <w:spacing w:after="0"/>
            </w:pP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rPr>
                <w:b/>
              </w:rPr>
              <w:t>Εάν ναι</w:t>
            </w:r>
            <w:r>
              <w:t xml:space="preserve">, έχει λάβει ο οικονομικός φορέας μέτρα αυτοκάθαρσης; </w:t>
            </w:r>
          </w:p>
          <w:p w:rsidR="00E00AB5" w:rsidRDefault="00E00AB5" w:rsidP="00576263">
            <w:pPr>
              <w:spacing w:after="0"/>
              <w:ind w:firstLine="0"/>
              <w:jc w:val="left"/>
              <w:rPr>
                <w:b/>
              </w:rPr>
            </w:pPr>
            <w:r>
              <w:t>[] Ναι [] Όχι</w:t>
            </w:r>
          </w:p>
          <w:p w:rsidR="00E00AB5" w:rsidRDefault="00E00AB5" w:rsidP="00576263">
            <w:pPr>
              <w:spacing w:after="0"/>
              <w:ind w:firstLine="0"/>
              <w:jc w:val="left"/>
            </w:pPr>
            <w:r>
              <w:rPr>
                <w:b/>
              </w:rPr>
              <w:t>Εάν το έχει πράξει,</w:t>
            </w:r>
            <w:r>
              <w:t xml:space="preserve"> περιγράψτε τα μέτρα που λήφθηκαν:</w:t>
            </w:r>
          </w:p>
          <w:p w:rsidR="00E00AB5" w:rsidRDefault="00E00AB5" w:rsidP="00576263">
            <w:pPr>
              <w:spacing w:after="0"/>
              <w:ind w:firstLine="0"/>
              <w:jc w:val="left"/>
            </w:pPr>
            <w:r>
              <w:t>[……]</w:t>
            </w:r>
          </w:p>
        </w:tc>
      </w:tr>
      <w:tr w:rsidR="00E00AB5" w:rsidTr="00280674">
        <w:trPr>
          <w:trHeight w:val="1316"/>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rPr>
            </w:pPr>
            <w:r>
              <w:rPr>
                <w:rStyle w:val="NormalBoldChar"/>
                <w:rFonts w:ascii="Calibri" w:eastAsia="Calibri" w:hAnsi="Calibri" w:cs="Calibri"/>
                <w:b w:val="0"/>
                <w:sz w:val="22"/>
              </w:rPr>
              <w:t xml:space="preserve">Γνωρίζει ο οικονομικός φορέας την ύπαρξη τυχόν </w:t>
            </w:r>
            <w:r>
              <w:rPr>
                <w:b/>
              </w:rPr>
              <w:t>σύγκρουσης συμφερόντων</w:t>
            </w:r>
            <w:r>
              <w:rPr>
                <w:rStyle w:val="a5"/>
                <w:b/>
              </w:rPr>
              <w:endnoteReference w:id="30"/>
            </w:r>
            <w:r>
              <w:t>, λόγω της συμμετοχής του στη διαδικασία ανάθεσης της σύμβασης;</w:t>
            </w:r>
          </w:p>
          <w:p w:rsidR="00E00AB5" w:rsidRDefault="00E00AB5" w:rsidP="00576263">
            <w:pPr>
              <w:spacing w:after="0"/>
              <w:ind w:firstLine="0"/>
            </w:pPr>
            <w:r>
              <w:rPr>
                <w:b/>
              </w:rPr>
              <w:t>Εάν ναι</w:t>
            </w:r>
            <w: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jc w:val="left"/>
            </w:pPr>
            <w:r>
              <w:t>[] Ναι [] Όχι</w:t>
            </w:r>
          </w:p>
          <w:p w:rsidR="00E00AB5" w:rsidRDefault="00E00AB5" w:rsidP="00576263">
            <w:pPr>
              <w:spacing w:after="0"/>
              <w:ind w:firstLine="0"/>
              <w:jc w:val="left"/>
            </w:pPr>
          </w:p>
          <w:p w:rsidR="00E00AB5" w:rsidRDefault="00E00AB5" w:rsidP="00576263">
            <w:pPr>
              <w:spacing w:after="0"/>
              <w:ind w:firstLine="0"/>
              <w:jc w:val="left"/>
            </w:pPr>
          </w:p>
          <w:p w:rsidR="00280674" w:rsidRDefault="00280674" w:rsidP="00576263">
            <w:pPr>
              <w:spacing w:after="0"/>
              <w:ind w:firstLine="0"/>
              <w:jc w:val="left"/>
            </w:pPr>
          </w:p>
          <w:p w:rsidR="00E00AB5" w:rsidRDefault="00E00AB5" w:rsidP="00576263">
            <w:pPr>
              <w:spacing w:after="0"/>
              <w:ind w:firstLine="0"/>
              <w:jc w:val="left"/>
            </w:pPr>
            <w:r>
              <w:t>[.........…]</w:t>
            </w:r>
          </w:p>
        </w:tc>
      </w:tr>
      <w:tr w:rsidR="00E00AB5" w:rsidTr="00280674">
        <w:trPr>
          <w:trHeight w:val="416"/>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rPr>
            </w:pPr>
            <w:r>
              <w:rPr>
                <w:rStyle w:val="NormalBoldChar"/>
                <w:rFonts w:ascii="Calibri" w:eastAsia="Calibri" w:hAnsi="Calibri" w:cs="Calibri"/>
                <w:b w:val="0"/>
                <w:sz w:val="22"/>
              </w:rPr>
              <w:t xml:space="preserve">Έχει παράσχει </w:t>
            </w:r>
            <w:r>
              <w:rPr>
                <w:rStyle w:val="NormalBoldChar"/>
                <w:rFonts w:eastAsia="Calibri"/>
                <w:b w:val="0"/>
                <w:sz w:val="22"/>
              </w:rPr>
              <w:t xml:space="preserve">ο οικονομικός φορέας ή </w:t>
            </w:r>
            <w:r>
              <w:t xml:space="preserve">επιχείρηση συνδεδεμένη με αυτόν </w:t>
            </w:r>
            <w:r>
              <w:rPr>
                <w:b/>
              </w:rPr>
              <w:t>συμβουλές</w:t>
            </w:r>
            <w:r>
              <w:t xml:space="preserve"> στην αναθέτουσα αρχή ή στον αναθέτοντα φορέα ή έχει με άλλο τρόπο </w:t>
            </w:r>
            <w:r>
              <w:rPr>
                <w:b/>
              </w:rPr>
              <w:t>αναμειχθεί στην προετοιμασία</w:t>
            </w:r>
            <w:r>
              <w:t xml:space="preserve"> της διαδικασίας σύναψης της </w:t>
            </w:r>
            <w:r>
              <w:lastRenderedPageBreak/>
              <w:t>σύμβασης</w:t>
            </w:r>
            <w:r>
              <w:rPr>
                <w:rStyle w:val="aa"/>
              </w:rPr>
              <w:endnoteReference w:id="31"/>
            </w:r>
            <w:r>
              <w:t>;</w:t>
            </w:r>
          </w:p>
          <w:p w:rsidR="00E00AB5" w:rsidRDefault="00E00AB5" w:rsidP="00576263">
            <w:pPr>
              <w:spacing w:after="0"/>
              <w:ind w:firstLine="0"/>
            </w:pPr>
            <w:r>
              <w:rPr>
                <w:b/>
              </w:rPr>
              <w:t>Εάν ναι</w:t>
            </w:r>
            <w: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jc w:val="left"/>
            </w:pPr>
            <w:r>
              <w:lastRenderedPageBreak/>
              <w:t>[] Ναι [] Όχι</w:t>
            </w:r>
          </w:p>
          <w:p w:rsidR="00E00AB5" w:rsidRDefault="00E00AB5" w:rsidP="00576263">
            <w:pPr>
              <w:spacing w:after="0"/>
              <w:ind w:firstLine="0"/>
              <w:jc w:val="left"/>
            </w:pPr>
          </w:p>
          <w:p w:rsidR="00E00AB5" w:rsidRDefault="00E00AB5" w:rsidP="00576263">
            <w:pPr>
              <w:spacing w:after="0"/>
              <w:ind w:firstLine="0"/>
              <w:jc w:val="left"/>
            </w:pPr>
          </w:p>
          <w:p w:rsidR="00E00AB5" w:rsidRDefault="00E00AB5" w:rsidP="00576263">
            <w:pPr>
              <w:spacing w:after="0"/>
              <w:ind w:firstLine="0"/>
              <w:jc w:val="left"/>
            </w:pPr>
          </w:p>
          <w:p w:rsidR="00E00AB5" w:rsidRDefault="00E00AB5" w:rsidP="00576263">
            <w:pPr>
              <w:spacing w:after="0"/>
              <w:ind w:firstLine="0"/>
              <w:jc w:val="left"/>
            </w:pPr>
          </w:p>
          <w:p w:rsidR="00280674" w:rsidRDefault="00280674" w:rsidP="00576263">
            <w:pPr>
              <w:spacing w:after="0"/>
              <w:ind w:firstLine="0"/>
              <w:jc w:val="left"/>
            </w:pPr>
          </w:p>
          <w:p w:rsidR="00E00AB5" w:rsidRDefault="00E00AB5" w:rsidP="00576263">
            <w:pPr>
              <w:spacing w:after="0"/>
              <w:ind w:firstLine="0"/>
              <w:jc w:val="left"/>
            </w:pPr>
            <w:r>
              <w:t>[...................…]</w:t>
            </w:r>
          </w:p>
        </w:tc>
      </w:tr>
      <w:tr w:rsidR="00E00AB5" w:rsidTr="00280674">
        <w:trPr>
          <w:trHeight w:val="932"/>
          <w:jc w:val="center"/>
        </w:trPr>
        <w:tc>
          <w:tcPr>
            <w:tcW w:w="4479" w:type="dxa"/>
            <w:vMerge w:val="restart"/>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rPr>
            </w:pPr>
            <w:r>
              <w:lastRenderedPageBreak/>
              <w:t>Έχει επιδείξει ο οικονομικός φορέας σοβαρή ή επαναλαμβανόμενη πλημμέλεια</w:t>
            </w:r>
            <w:r>
              <w:rPr>
                <w:rStyle w:val="aa"/>
              </w:rPr>
              <w:endnoteReference w:id="32"/>
            </w:r>
            <w:r>
              <w:t xml:space="preserve">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 αποζημιώσεις ή άλλες παρόμοιες κυρώσεις; </w:t>
            </w:r>
          </w:p>
          <w:p w:rsidR="00E00AB5" w:rsidRDefault="00E00AB5" w:rsidP="00576263">
            <w:pPr>
              <w:spacing w:after="0"/>
              <w:ind w:firstLine="0"/>
            </w:pPr>
            <w:r>
              <w:rPr>
                <w:b/>
              </w:rPr>
              <w:t>Εάν ναι</w:t>
            </w:r>
            <w: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jc w:val="left"/>
            </w:pPr>
            <w:r>
              <w:t>[] Ναι [] Όχι</w:t>
            </w:r>
          </w:p>
          <w:p w:rsidR="00E00AB5" w:rsidRDefault="00E00AB5"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E00AB5" w:rsidRDefault="00E00AB5" w:rsidP="00576263">
            <w:pPr>
              <w:spacing w:after="0"/>
              <w:ind w:firstLine="0"/>
              <w:jc w:val="left"/>
            </w:pPr>
            <w:r>
              <w:t>[….................]</w:t>
            </w:r>
          </w:p>
        </w:tc>
      </w:tr>
      <w:tr w:rsidR="00E00AB5" w:rsidTr="00280674">
        <w:trPr>
          <w:trHeight w:val="931"/>
          <w:jc w:val="center"/>
        </w:trPr>
        <w:tc>
          <w:tcPr>
            <w:tcW w:w="4479" w:type="dxa"/>
            <w:vMerge/>
            <w:tcBorders>
              <w:top w:val="single" w:sz="4" w:space="0" w:color="000000"/>
              <w:left w:val="single" w:sz="4" w:space="0" w:color="000000"/>
              <w:bottom w:val="single" w:sz="4" w:space="0" w:color="000000"/>
            </w:tcBorders>
            <w:shd w:val="clear" w:color="auto" w:fill="auto"/>
          </w:tcPr>
          <w:p w:rsidR="00E00AB5" w:rsidRDefault="00E00AB5" w:rsidP="00576263">
            <w:pPr>
              <w:snapToGrid w:val="0"/>
              <w:spacing w:after="0"/>
            </w:pP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jc w:val="left"/>
            </w:pPr>
            <w:r>
              <w:rPr>
                <w:b/>
              </w:rPr>
              <w:t>Εάν ναι</w:t>
            </w:r>
            <w:r>
              <w:t xml:space="preserve">, έχει λάβει ο οικονομικός φορέας μέτρα αυτοκάθαρσης; </w:t>
            </w:r>
          </w:p>
          <w:p w:rsidR="00E00AB5" w:rsidRDefault="00E00AB5" w:rsidP="00576263">
            <w:pPr>
              <w:spacing w:after="0"/>
              <w:ind w:firstLine="0"/>
              <w:jc w:val="left"/>
              <w:rPr>
                <w:b/>
              </w:rPr>
            </w:pPr>
            <w:r>
              <w:t>[] Ναι [] Όχι</w:t>
            </w:r>
          </w:p>
          <w:p w:rsidR="00E00AB5" w:rsidRDefault="00E00AB5" w:rsidP="00576263">
            <w:pPr>
              <w:spacing w:after="0"/>
              <w:ind w:firstLine="0"/>
              <w:jc w:val="left"/>
            </w:pPr>
            <w:r>
              <w:rPr>
                <w:b/>
              </w:rPr>
              <w:t>Εάν το έχει πράξει,</w:t>
            </w:r>
            <w:r>
              <w:t xml:space="preserve"> περιγράψτε τα μέτρα που λήφθηκαν:</w:t>
            </w:r>
          </w:p>
          <w:p w:rsidR="00E00AB5" w:rsidRDefault="00E00AB5" w:rsidP="00576263">
            <w:pPr>
              <w:spacing w:after="0"/>
              <w:ind w:firstLine="0"/>
              <w:jc w:val="left"/>
            </w:pPr>
            <w:r>
              <w:t>[……]</w:t>
            </w:r>
          </w:p>
        </w:tc>
      </w:tr>
      <w:tr w:rsidR="00E00AB5" w:rsidTr="00280674">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Μπορεί ο οικονομικός φορέας να επιβεβαιώσει ότι:</w:t>
            </w:r>
          </w:p>
          <w:p w:rsidR="00E00AB5" w:rsidRDefault="00E00AB5" w:rsidP="00576263">
            <w:pPr>
              <w:spacing w:after="0"/>
              <w:ind w:firstLine="0"/>
            </w:pPr>
            <w:r>
              <w:t xml:space="preserve">α) </w:t>
            </w:r>
            <w:r w:rsidRPr="00576263">
              <w:t xml:space="preserve">δεν έχει κριθεί </w:t>
            </w:r>
            <w:r>
              <w:t xml:space="preserve">ένοχος σοβαρών </w:t>
            </w:r>
            <w:r w:rsidRPr="00576263">
              <w:t>ψευδών δηλώσεων</w:t>
            </w:r>
            <w:r>
              <w:t xml:space="preserve"> κατά την παροχή των πληροφοριών που απαιτούνται για την εξακρίβωση της απουσίας των λόγων αποκλεισμού ή την πλήρωση των κριτηρίων επιλογής,</w:t>
            </w:r>
          </w:p>
          <w:p w:rsidR="00E00AB5" w:rsidRDefault="00E00AB5" w:rsidP="00576263">
            <w:pPr>
              <w:spacing w:after="0"/>
              <w:ind w:firstLine="0"/>
            </w:pPr>
            <w:r>
              <w:t xml:space="preserve">β) </w:t>
            </w:r>
            <w:r w:rsidRPr="00576263">
              <w:t xml:space="preserve">δεν </w:t>
            </w:r>
            <w:r>
              <w:t xml:space="preserve">έχει </w:t>
            </w:r>
            <w:r w:rsidRPr="00576263">
              <w:t>αποκρύψει</w:t>
            </w:r>
            <w:r>
              <w:t xml:space="preserve"> τις πληροφορίες αυτές,</w:t>
            </w:r>
          </w:p>
          <w:p w:rsidR="00E00AB5" w:rsidRDefault="00E00AB5" w:rsidP="00576263">
            <w:pPr>
              <w:spacing w:after="0"/>
              <w:ind w:firstLine="0"/>
            </w:pPr>
            <w:r>
              <w:t xml:space="preserve">γ) ήταν σε θέση να υποβάλλει χωρίς καθυστέρηση τα δικαιολογητικά που απαιτούνται από την αναθέτουσα αρχή/αναθέτοντα φορέα </w:t>
            </w:r>
          </w:p>
          <w:p w:rsidR="00E00AB5" w:rsidRDefault="00E00AB5" w:rsidP="00576263">
            <w:pPr>
              <w:spacing w:after="0"/>
              <w:ind w:firstLine="0"/>
            </w:pPr>
            <w:r>
              <w:t xml:space="preserve">δ) δεν έχει επιχειρήσει να επηρεάσει με αθέμιτο τρόπο τη διαδικασία λήψης αποφάσεων της αναθέτουσας αρχής ή του αναθέτοντα φορέα, να αποκτήσει εμπιστευτικές πληροφορίες που ενδέχεται να του αποφέρουν αθέμιτο πλεονέκτημα στη διαδικασία ανάθεσης ή να παράσχει εξ αμελείας παραπλανητικές πληροφορίες που ενδέχεται να επηρεάσουν ουσιωδώς τις αποφάσεις που αφορούν τον αποκλεισμό, την επιλογή ή την ανάθεση;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jc w:val="left"/>
            </w:pPr>
            <w:r>
              <w:t>[] Ναι [] Όχι</w:t>
            </w:r>
          </w:p>
        </w:tc>
      </w:tr>
    </w:tbl>
    <w:p w:rsidR="00E00AB5" w:rsidRDefault="00E00AB5">
      <w:pPr>
        <w:pStyle w:val="ChapterTitle"/>
      </w:pPr>
    </w:p>
    <w:p w:rsidR="00E00AB5" w:rsidRDefault="00E00AB5">
      <w:pPr>
        <w:ind w:firstLine="0"/>
        <w:jc w:val="center"/>
        <w:rPr>
          <w:b/>
          <w:bCs/>
        </w:rPr>
      </w:pPr>
    </w:p>
    <w:p w:rsidR="00E00AB5" w:rsidRDefault="00E00AB5">
      <w:pPr>
        <w:pageBreakBefore/>
        <w:ind w:firstLine="0"/>
        <w:jc w:val="center"/>
        <w:rPr>
          <w:b/>
          <w:i/>
        </w:rPr>
      </w:pPr>
      <w:r>
        <w:rPr>
          <w:b/>
          <w:bCs/>
        </w:rPr>
        <w:lastRenderedPageBreak/>
        <w:t xml:space="preserve">Δ. ΑΛΛΟΙ ΛΟΓΟΙ ΑΠΟΚΛΕΙΣΜΟΥ </w:t>
      </w:r>
    </w:p>
    <w:tbl>
      <w:tblPr>
        <w:tblW w:w="8959" w:type="dxa"/>
        <w:jc w:val="center"/>
        <w:tblLayout w:type="fixed"/>
        <w:tblLook w:val="0000"/>
      </w:tblPr>
      <w:tblGrid>
        <w:gridCol w:w="4479"/>
        <w:gridCol w:w="4480"/>
      </w:tblGrid>
      <w:tr w:rsidR="00E00AB5" w:rsidTr="007318B7">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i/>
              </w:rPr>
            </w:pPr>
            <w:r>
              <w:rPr>
                <w:b/>
                <w:i/>
              </w:rPr>
              <w:t>Ονομαστικοποίηση μετοχών εταιρειών που συνάπτουν δημόσιες συμβάσεις Άρθρο 8 παρ. 4 ν. 3310/2005</w:t>
            </w:r>
            <w:r w:rsidRPr="00576263">
              <w:rPr>
                <w:rStyle w:val="aa"/>
              </w:rPr>
              <w:endnoteReference w:id="33"/>
            </w:r>
            <w:r>
              <w:rPr>
                <w:b/>
                <w:i/>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rPr>
                <w:b/>
                <w:i/>
              </w:rPr>
              <w:t>Απάντηση:</w:t>
            </w:r>
          </w:p>
        </w:tc>
      </w:tr>
      <w:tr w:rsidR="00E00AB5" w:rsidTr="007318B7">
        <w:trPr>
          <w:trHeight w:val="2199"/>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Συντρέχουν οι προϋποθέσεις εφαρμογής της παρ. 4 του άρθρου 8 του ν. 3310/2005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 xml:space="preserve">[] Ναι [] Όχι </w:t>
            </w:r>
          </w:p>
          <w:p w:rsidR="00E00AB5" w:rsidRDefault="00E00AB5" w:rsidP="00576263">
            <w:pPr>
              <w:spacing w:after="0"/>
              <w:ind w:firstLine="0"/>
            </w:pPr>
          </w:p>
          <w:p w:rsidR="00E00AB5" w:rsidRDefault="00E00AB5" w:rsidP="00576263">
            <w:pPr>
              <w:spacing w:after="0"/>
              <w:ind w:firstLine="0"/>
              <w:jc w:val="left"/>
              <w:rPr>
                <w:b/>
                <w:i/>
              </w:rPr>
            </w:pPr>
            <w:r>
              <w:rPr>
                <w:i/>
              </w:rPr>
              <w:t>(διαδικτυακή διεύθυνση, αρχή ή φορέας έκδοσης, επακριβή στοιχεία αναφοράς των εγγράφων): [……][……][……]</w:t>
            </w:r>
          </w:p>
          <w:p w:rsidR="00E00AB5" w:rsidRDefault="00E00AB5" w:rsidP="00576263">
            <w:pPr>
              <w:spacing w:after="0"/>
              <w:ind w:firstLine="0"/>
              <w:jc w:val="left"/>
              <w:rPr>
                <w:i/>
              </w:rPr>
            </w:pPr>
            <w:r>
              <w:rPr>
                <w:b/>
                <w:i/>
              </w:rPr>
              <w:t>Εάν ναι</w:t>
            </w:r>
            <w:r>
              <w:rPr>
                <w:i/>
              </w:rPr>
              <w:t xml:space="preserve">, έχει λάβει ο οικονομικός φορέας μέτρα αυτοκάθαρσης; </w:t>
            </w:r>
          </w:p>
          <w:p w:rsidR="00E00AB5" w:rsidRDefault="00E00AB5" w:rsidP="00576263">
            <w:pPr>
              <w:spacing w:after="0"/>
              <w:ind w:firstLine="0"/>
              <w:jc w:val="left"/>
              <w:rPr>
                <w:b/>
                <w:i/>
              </w:rPr>
            </w:pPr>
            <w:r>
              <w:rPr>
                <w:i/>
              </w:rPr>
              <w:t>[] Ναι [] Όχι</w:t>
            </w:r>
          </w:p>
          <w:p w:rsidR="00E00AB5" w:rsidRDefault="00E00AB5" w:rsidP="00576263">
            <w:pPr>
              <w:spacing w:after="0"/>
              <w:ind w:firstLine="0"/>
              <w:jc w:val="left"/>
              <w:rPr>
                <w:i/>
              </w:rPr>
            </w:pPr>
            <w:r>
              <w:rPr>
                <w:b/>
                <w:i/>
              </w:rPr>
              <w:t>Εάν το έχει πράξει,</w:t>
            </w:r>
            <w:r>
              <w:rPr>
                <w:i/>
              </w:rPr>
              <w:t xml:space="preserve"> περιγράψτε τα μέτρα που λήφθηκαν: </w:t>
            </w:r>
          </w:p>
          <w:p w:rsidR="00E00AB5" w:rsidRDefault="00E00AB5" w:rsidP="00576263">
            <w:pPr>
              <w:spacing w:after="0"/>
              <w:ind w:firstLine="0"/>
              <w:jc w:val="left"/>
            </w:pPr>
            <w:r>
              <w:rPr>
                <w:i/>
              </w:rPr>
              <w:t>[……]</w:t>
            </w:r>
          </w:p>
        </w:tc>
      </w:tr>
    </w:tbl>
    <w:p w:rsidR="00E00AB5" w:rsidRDefault="00E00AB5">
      <w:pPr>
        <w:pageBreakBefore/>
        <w:ind w:firstLine="0"/>
        <w:jc w:val="center"/>
      </w:pPr>
      <w:r>
        <w:rPr>
          <w:b/>
          <w:bCs/>
          <w:u w:val="single"/>
        </w:rPr>
        <w:lastRenderedPageBreak/>
        <w:t>Μέρος IV: Κριτήρια επιλογής</w:t>
      </w:r>
    </w:p>
    <w:p w:rsidR="00E00AB5" w:rsidRDefault="00E00AB5">
      <w:pPr>
        <w:ind w:firstLine="0"/>
        <w:rPr>
          <w:b/>
          <w:bCs/>
        </w:rPr>
      </w:pPr>
      <w:r>
        <w:t xml:space="preserve">Όσον αφορά τα κριτήρια επιλογής (ενότητα </w:t>
      </w:r>
      <w:r>
        <w:rPr>
          <w:rFonts w:ascii="Symbol" w:hAnsi="Symbol" w:cs="Symbol"/>
        </w:rPr>
        <w:t></w:t>
      </w:r>
      <w:r>
        <w:t xml:space="preserve"> ή ενότητες Α έως Δ του παρόντος μέρους), ο οικονομικός φορέας δηλώνει ότι: </w:t>
      </w:r>
    </w:p>
    <w:p w:rsidR="00E00AB5" w:rsidRDefault="00E00AB5">
      <w:pPr>
        <w:ind w:firstLine="0"/>
        <w:jc w:val="center"/>
        <w:rPr>
          <w:b/>
          <w:i/>
          <w:sz w:val="21"/>
          <w:szCs w:val="21"/>
        </w:rPr>
      </w:pPr>
      <w:r>
        <w:rPr>
          <w:b/>
          <w:bCs/>
        </w:rPr>
        <w:t>α: Γενική ένδειξη για όλα τα κριτήρια επιλογής</w:t>
      </w:r>
    </w:p>
    <w:p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b/>
          <w:i/>
        </w:rPr>
      </w:pPr>
      <w:r>
        <w:rPr>
          <w:b/>
          <w:i/>
          <w:sz w:val="21"/>
          <w:szCs w:val="21"/>
        </w:rPr>
        <w:t xml:space="preserve">Ο οικονομικός φορέας πρέπει να συμπληρώσει αυτό το πεδίο </w:t>
      </w:r>
      <w:r>
        <w:rPr>
          <w:b/>
          <w:sz w:val="21"/>
          <w:szCs w:val="21"/>
          <w:u w:val="single"/>
        </w:rPr>
        <w:t>μόνο</w:t>
      </w:r>
      <w:r>
        <w:rPr>
          <w:b/>
          <w:i/>
          <w:sz w:val="21"/>
          <w:szCs w:val="21"/>
        </w:rPr>
        <w:t xml:space="preserve"> στην περίπτωση που η αναθέτουσα αρχή ή ο αναθέτων φορέας έχει δηλώσει στη σχετική διακήρυξη ή στην πρόσκληση ή στα έγγραφα της σύμβασης που αναφέρονται στην διακήρυξη, ότι ο οικονομικός φορέας μπορεί να συμπληρώσει μόνο την Ενότητα </w:t>
      </w:r>
      <w:r>
        <w:rPr>
          <w:b/>
          <w:i/>
          <w:sz w:val="21"/>
          <w:szCs w:val="21"/>
          <w:lang w:val="en-US"/>
        </w:rPr>
        <w:t>a</w:t>
      </w:r>
      <w:r>
        <w:rPr>
          <w:b/>
          <w:i/>
          <w:sz w:val="21"/>
          <w:szCs w:val="21"/>
        </w:rPr>
        <w:t xml:space="preserve"> του Μέρους Ι</w:t>
      </w:r>
      <w:r>
        <w:rPr>
          <w:b/>
          <w:i/>
          <w:sz w:val="21"/>
          <w:szCs w:val="21"/>
          <w:lang w:val="en-US"/>
        </w:rPr>
        <w:t>V</w:t>
      </w:r>
      <w:r w:rsidRPr="00E00AB5">
        <w:rPr>
          <w:b/>
          <w:i/>
          <w:sz w:val="21"/>
          <w:szCs w:val="21"/>
        </w:rPr>
        <w:t xml:space="preserve"> </w:t>
      </w:r>
      <w:r>
        <w:rPr>
          <w:b/>
          <w:i/>
          <w:sz w:val="21"/>
          <w:szCs w:val="21"/>
        </w:rPr>
        <w:t>χωρίς να υποχρεούται να συμπληρώσει οποιαδήποτε άλλη ενότητα του Μέρους Ι</w:t>
      </w:r>
      <w:r>
        <w:rPr>
          <w:b/>
          <w:i/>
          <w:sz w:val="21"/>
          <w:szCs w:val="21"/>
          <w:lang w:val="en-US"/>
        </w:rPr>
        <w:t>V</w:t>
      </w:r>
      <w:r w:rsidRPr="00E00AB5">
        <w:rPr>
          <w:b/>
          <w:i/>
          <w:sz w:val="21"/>
          <w:szCs w:val="21"/>
        </w:rPr>
        <w:t>:</w:t>
      </w:r>
    </w:p>
    <w:tbl>
      <w:tblPr>
        <w:tblW w:w="8959" w:type="dxa"/>
        <w:jc w:val="center"/>
        <w:tblLayout w:type="fixed"/>
        <w:tblLook w:val="0000"/>
      </w:tblPr>
      <w:tblGrid>
        <w:gridCol w:w="4479"/>
        <w:gridCol w:w="4480"/>
      </w:tblGrid>
      <w:tr w:rsidR="00E00AB5" w:rsidTr="007318B7">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i/>
              </w:rPr>
            </w:pPr>
            <w:r>
              <w:rPr>
                <w:b/>
                <w:i/>
              </w:rPr>
              <w:t>Εκπλήρωση όλων των απαιτούμενων κριτηρίων επιλογής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rPr>
                <w:b/>
                <w:i/>
              </w:rPr>
              <w:t>Απάντηση</w:t>
            </w:r>
          </w:p>
        </w:tc>
      </w:tr>
      <w:tr w:rsidR="00E00AB5" w:rsidTr="007318B7">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Πληροί όλα τα απαιτούμενα κριτήρια επιλογής;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 Ναι [] Όχι</w:t>
            </w:r>
          </w:p>
        </w:tc>
      </w:tr>
    </w:tbl>
    <w:p w:rsidR="00E00AB5" w:rsidRDefault="00E00AB5">
      <w:pPr>
        <w:pStyle w:val="SectionTitle"/>
        <w:rPr>
          <w:sz w:val="22"/>
        </w:rPr>
      </w:pPr>
    </w:p>
    <w:p w:rsidR="00E00AB5" w:rsidRDefault="00E00AB5">
      <w:pPr>
        <w:ind w:firstLine="0"/>
        <w:jc w:val="center"/>
        <w:rPr>
          <w:b/>
          <w:i/>
          <w:sz w:val="21"/>
          <w:szCs w:val="21"/>
        </w:rPr>
      </w:pPr>
      <w:r>
        <w:rPr>
          <w:b/>
          <w:bCs/>
        </w:rPr>
        <w:t>Α: Καταλληλότητα</w:t>
      </w:r>
    </w:p>
    <w:p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b/>
          <w:i/>
        </w:rPr>
      </w:pPr>
      <w:r>
        <w:rPr>
          <w:b/>
          <w:i/>
          <w:sz w:val="21"/>
          <w:szCs w:val="21"/>
        </w:rPr>
        <w:t xml:space="preserve">Ο οικονομικός φορέας πρέπει να  παράσχει πληροφορίες </w:t>
      </w:r>
      <w:r>
        <w:rPr>
          <w:b/>
          <w:i/>
          <w:sz w:val="21"/>
          <w:szCs w:val="21"/>
          <w:u w:val="single"/>
        </w:rPr>
        <w:t>μόνον</w:t>
      </w:r>
      <w:r>
        <w:rPr>
          <w:b/>
          <w:i/>
          <w:sz w:val="21"/>
          <w:szCs w:val="21"/>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8959" w:type="dxa"/>
        <w:jc w:val="center"/>
        <w:tblLayout w:type="fixed"/>
        <w:tblLook w:val="0000"/>
      </w:tblPr>
      <w:tblGrid>
        <w:gridCol w:w="4479"/>
        <w:gridCol w:w="4480"/>
      </w:tblGrid>
      <w:tr w:rsidR="00E00AB5" w:rsidTr="007318B7">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i/>
              </w:rPr>
            </w:pPr>
            <w:r>
              <w:rPr>
                <w:b/>
                <w:i/>
              </w:rPr>
              <w:t>Καταλληλότητα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rPr>
                <w:b/>
                <w:i/>
              </w:rPr>
              <w:t>Απάντηση</w:t>
            </w:r>
          </w:p>
        </w:tc>
      </w:tr>
      <w:tr w:rsidR="00E00AB5" w:rsidTr="007318B7">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i/>
                <w:sz w:val="21"/>
                <w:szCs w:val="21"/>
              </w:rPr>
            </w:pPr>
            <w:r>
              <w:rPr>
                <w:b/>
                <w:sz w:val="21"/>
                <w:szCs w:val="21"/>
              </w:rPr>
              <w:t>1) Ο οικονομικός φορέας είναι εγγεγραμμένος στα σχετικά επαγγελματικά ή εμπορικά μητρώα</w:t>
            </w:r>
            <w:r>
              <w:rPr>
                <w:sz w:val="21"/>
                <w:szCs w:val="21"/>
              </w:rPr>
              <w:t xml:space="preserve"> που τηρούνται στην Ελλάδα ή στο κράτος μέλος εγκατάστασής</w:t>
            </w:r>
            <w:r>
              <w:rPr>
                <w:rStyle w:val="aa"/>
                <w:sz w:val="20"/>
                <w:szCs w:val="20"/>
              </w:rPr>
              <w:endnoteReference w:id="34"/>
            </w:r>
            <w:r>
              <w:rPr>
                <w:sz w:val="20"/>
                <w:szCs w:val="20"/>
              </w:rPr>
              <w:t>;</w:t>
            </w:r>
            <w:r>
              <w:rPr>
                <w:sz w:val="21"/>
                <w:szCs w:val="21"/>
              </w:rPr>
              <w:t xml:space="preserve"> του:</w:t>
            </w:r>
          </w:p>
          <w:p w:rsidR="00E00AB5" w:rsidRDefault="00E00AB5" w:rsidP="00576263">
            <w:pPr>
              <w:spacing w:after="0"/>
              <w:ind w:firstLine="0"/>
            </w:pPr>
            <w:r>
              <w:rPr>
                <w:i/>
                <w:sz w:val="21"/>
                <w:szCs w:val="21"/>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jc w:val="left"/>
              <w:rPr>
                <w:i/>
                <w:sz w:val="21"/>
                <w:szCs w:val="21"/>
              </w:rPr>
            </w:pPr>
            <w:r>
              <w:t>[…]</w:t>
            </w:r>
          </w:p>
          <w:p w:rsidR="00E00AB5" w:rsidRDefault="00E00AB5" w:rsidP="00576263">
            <w:pPr>
              <w:spacing w:after="0"/>
              <w:ind w:firstLine="0"/>
              <w:jc w:val="left"/>
              <w:rPr>
                <w:i/>
                <w:sz w:val="21"/>
                <w:szCs w:val="21"/>
              </w:rPr>
            </w:pPr>
          </w:p>
          <w:p w:rsidR="00576263" w:rsidRDefault="00576263" w:rsidP="00576263">
            <w:pPr>
              <w:spacing w:after="0"/>
              <w:ind w:firstLine="0"/>
              <w:jc w:val="left"/>
              <w:rPr>
                <w:i/>
                <w:sz w:val="21"/>
                <w:szCs w:val="21"/>
              </w:rPr>
            </w:pPr>
          </w:p>
          <w:p w:rsidR="00576263" w:rsidRDefault="00576263" w:rsidP="00576263">
            <w:pPr>
              <w:spacing w:after="0"/>
              <w:ind w:firstLine="0"/>
              <w:jc w:val="left"/>
              <w:rPr>
                <w:i/>
                <w:sz w:val="21"/>
                <w:szCs w:val="21"/>
              </w:rPr>
            </w:pPr>
          </w:p>
          <w:p w:rsidR="00E00AB5" w:rsidRDefault="00E00AB5" w:rsidP="00576263">
            <w:pPr>
              <w:spacing w:after="0"/>
              <w:ind w:firstLine="0"/>
              <w:jc w:val="left"/>
              <w:rPr>
                <w:i/>
                <w:sz w:val="21"/>
                <w:szCs w:val="21"/>
              </w:rPr>
            </w:pPr>
            <w:r>
              <w:rPr>
                <w:i/>
                <w:sz w:val="21"/>
                <w:szCs w:val="21"/>
              </w:rPr>
              <w:t xml:space="preserve">(διαδικτυακή διεύθυνση, αρχή ή φορέας έκδοσης, επακριβή στοιχεία αναφοράς των εγγράφων): </w:t>
            </w:r>
          </w:p>
          <w:p w:rsidR="00E00AB5" w:rsidRDefault="00E00AB5" w:rsidP="00576263">
            <w:pPr>
              <w:spacing w:after="0"/>
              <w:ind w:firstLine="0"/>
              <w:jc w:val="left"/>
            </w:pPr>
            <w:r>
              <w:rPr>
                <w:i/>
                <w:sz w:val="21"/>
                <w:szCs w:val="21"/>
              </w:rPr>
              <w:t>[……][……][……]</w:t>
            </w:r>
          </w:p>
        </w:tc>
      </w:tr>
      <w:tr w:rsidR="00E00AB5" w:rsidTr="007318B7">
        <w:trPr>
          <w:trHeight w:val="1018"/>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sz w:val="20"/>
                <w:szCs w:val="20"/>
              </w:rPr>
            </w:pPr>
            <w:r>
              <w:rPr>
                <w:b/>
                <w:sz w:val="20"/>
                <w:szCs w:val="20"/>
              </w:rPr>
              <w:t>2) Για συμβάσεις υπηρεσιών:</w:t>
            </w:r>
          </w:p>
          <w:p w:rsidR="00E00AB5" w:rsidRDefault="00E00AB5" w:rsidP="00576263">
            <w:pPr>
              <w:spacing w:after="0"/>
              <w:ind w:firstLine="0"/>
            </w:pPr>
            <w:r>
              <w:rPr>
                <w:sz w:val="20"/>
                <w:szCs w:val="20"/>
              </w:rPr>
              <w:t xml:space="preserve">Χρειάζεται ειδική </w:t>
            </w:r>
            <w:r>
              <w:rPr>
                <w:b/>
                <w:sz w:val="20"/>
                <w:szCs w:val="20"/>
              </w:rPr>
              <w:t>έγκριση ή να είναι ο οικονομικός φορέας μέλος</w:t>
            </w:r>
            <w:r>
              <w:rPr>
                <w:sz w:val="20"/>
                <w:szCs w:val="20"/>
              </w:rPr>
              <w:t xml:space="preserve"> συγκεκριμένου οργανισμού για να έχει τη δυνατότητα να παράσχει τις σχετικές υπηρεσίες στη χώρα εγκατάστασής του</w:t>
            </w:r>
          </w:p>
          <w:p w:rsidR="00E00AB5" w:rsidRDefault="00E00AB5" w:rsidP="00576263">
            <w:pPr>
              <w:spacing w:after="0"/>
              <w:ind w:firstLine="0"/>
            </w:pPr>
          </w:p>
          <w:p w:rsidR="00E00AB5" w:rsidRDefault="00E00AB5" w:rsidP="00576263">
            <w:pPr>
              <w:spacing w:after="0"/>
              <w:ind w:firstLine="0"/>
              <w:rPr>
                <w:sz w:val="20"/>
                <w:szCs w:val="20"/>
              </w:rPr>
            </w:pPr>
            <w:r>
              <w:rPr>
                <w:i/>
                <w:sz w:val="20"/>
                <w:szCs w:val="20"/>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napToGrid w:val="0"/>
              <w:spacing w:after="0"/>
              <w:ind w:firstLine="0"/>
              <w:jc w:val="left"/>
              <w:rPr>
                <w:sz w:val="20"/>
                <w:szCs w:val="20"/>
              </w:rPr>
            </w:pPr>
          </w:p>
          <w:p w:rsidR="00E00AB5" w:rsidRDefault="00E00AB5" w:rsidP="00576263">
            <w:pPr>
              <w:spacing w:after="0"/>
              <w:ind w:firstLine="0"/>
              <w:jc w:val="left"/>
              <w:rPr>
                <w:sz w:val="20"/>
                <w:szCs w:val="20"/>
              </w:rPr>
            </w:pPr>
            <w:r>
              <w:rPr>
                <w:sz w:val="20"/>
                <w:szCs w:val="20"/>
              </w:rPr>
              <w:t>[] Ναι [] Όχι</w:t>
            </w:r>
          </w:p>
          <w:p w:rsidR="00E00AB5" w:rsidRDefault="00E00AB5" w:rsidP="00576263">
            <w:pPr>
              <w:spacing w:after="0"/>
              <w:ind w:firstLine="0"/>
              <w:jc w:val="left"/>
              <w:rPr>
                <w:sz w:val="20"/>
                <w:szCs w:val="20"/>
              </w:rPr>
            </w:pPr>
            <w:r>
              <w:rPr>
                <w:sz w:val="20"/>
                <w:szCs w:val="20"/>
              </w:rPr>
              <w:t xml:space="preserve">Εάν ναι, διευκρινίστε για ποια πρόκειται και δηλώστε αν τη διαθέτει ο οικονομικός φορέας: </w:t>
            </w:r>
          </w:p>
          <w:p w:rsidR="00E00AB5" w:rsidRDefault="00E00AB5" w:rsidP="00576263">
            <w:pPr>
              <w:spacing w:after="0"/>
              <w:ind w:firstLine="0"/>
              <w:jc w:val="left"/>
              <w:rPr>
                <w:i/>
                <w:sz w:val="20"/>
                <w:szCs w:val="20"/>
              </w:rPr>
            </w:pPr>
            <w:r>
              <w:rPr>
                <w:sz w:val="20"/>
                <w:szCs w:val="20"/>
              </w:rPr>
              <w:t>[ …] [] Ναι [] Όχι</w:t>
            </w:r>
          </w:p>
          <w:p w:rsidR="00576263" w:rsidRDefault="00576263" w:rsidP="00576263">
            <w:pPr>
              <w:spacing w:after="0"/>
              <w:ind w:firstLine="0"/>
              <w:jc w:val="left"/>
              <w:rPr>
                <w:i/>
                <w:sz w:val="20"/>
                <w:szCs w:val="20"/>
              </w:rPr>
            </w:pPr>
          </w:p>
          <w:p w:rsidR="00E00AB5" w:rsidRDefault="00E00AB5" w:rsidP="00576263">
            <w:pPr>
              <w:spacing w:after="0"/>
              <w:ind w:firstLine="0"/>
              <w:jc w:val="left"/>
            </w:pPr>
            <w:r>
              <w:rPr>
                <w:i/>
                <w:sz w:val="20"/>
                <w:szCs w:val="20"/>
              </w:rPr>
              <w:t>(διαδικτυακή διεύθυνση, αρχή ή φορέας έκδοσης, επακριβή στοιχεία αναφοράς των εγγράφων): [……][……][……]</w:t>
            </w:r>
          </w:p>
        </w:tc>
      </w:tr>
    </w:tbl>
    <w:p w:rsidR="00E00AB5" w:rsidRDefault="00E00AB5">
      <w:pPr>
        <w:jc w:val="center"/>
        <w:rPr>
          <w:b/>
          <w:bCs/>
        </w:rPr>
      </w:pPr>
    </w:p>
    <w:p w:rsidR="00E00AB5" w:rsidRDefault="00E00AB5">
      <w:pPr>
        <w:jc w:val="center"/>
        <w:rPr>
          <w:b/>
          <w:bCs/>
        </w:rPr>
      </w:pPr>
    </w:p>
    <w:p w:rsidR="00E00AB5" w:rsidRDefault="00E00AB5">
      <w:pPr>
        <w:pageBreakBefore/>
        <w:jc w:val="center"/>
        <w:rPr>
          <w:b/>
          <w:i/>
        </w:rPr>
      </w:pPr>
      <w:r>
        <w:rPr>
          <w:b/>
          <w:bCs/>
        </w:rPr>
        <w:lastRenderedPageBreak/>
        <w:t>Β: Οικονομική και χρηματοοικονομική επάρκεια</w:t>
      </w:r>
    </w:p>
    <w:p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b/>
          <w:i/>
        </w:rPr>
      </w:pPr>
      <w:r>
        <w:rPr>
          <w:b/>
          <w:i/>
        </w:rPr>
        <w:t xml:space="preserve">Ο οικονομικός φορέας πρέπει να παράσχει πληροφορίες </w:t>
      </w:r>
      <w:r>
        <w:rPr>
          <w:b/>
          <w:u w:val="single"/>
        </w:rPr>
        <w:t>μόνον</w:t>
      </w:r>
      <w:r>
        <w:rPr>
          <w:b/>
          <w:i/>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8959" w:type="dxa"/>
        <w:jc w:val="center"/>
        <w:tblLayout w:type="fixed"/>
        <w:tblLook w:val="0000"/>
      </w:tblPr>
      <w:tblGrid>
        <w:gridCol w:w="4479"/>
        <w:gridCol w:w="4480"/>
      </w:tblGrid>
      <w:tr w:rsidR="00E00AB5" w:rsidTr="007318B7">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i/>
              </w:rPr>
            </w:pPr>
            <w:r>
              <w:rPr>
                <w:b/>
                <w:i/>
              </w:rPr>
              <w:t>Οικονομική και χρηματοοικονομική επάρκεια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rPr>
                <w:b/>
                <w:i/>
              </w:rPr>
              <w:t>Απάντηση:</w:t>
            </w:r>
          </w:p>
        </w:tc>
      </w:tr>
      <w:tr w:rsidR="00E00AB5" w:rsidTr="007318B7">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bCs/>
              </w:rPr>
            </w:pPr>
            <w:r>
              <w:t xml:space="preserve">1α) Ο («γενικός») </w:t>
            </w:r>
            <w:r>
              <w:rPr>
                <w:b/>
              </w:rPr>
              <w:t>ετήσιος κύκλος εργασιών</w:t>
            </w:r>
            <w:r>
              <w:t xml:space="preserve"> του οικονομικού φορέα για τον αριθμό οικονομικών ετών που απαιτούνται στη σχετική διακήρυξη ή στην πρόσκληση ή στα έγγραφα της σύμβασης </w:t>
            </w:r>
            <w:r>
              <w:rPr>
                <w:b/>
              </w:rPr>
              <w:t>:</w:t>
            </w:r>
          </w:p>
          <w:p w:rsidR="00E00AB5" w:rsidRDefault="00E00AB5" w:rsidP="00576263">
            <w:pPr>
              <w:spacing w:after="0"/>
              <w:ind w:firstLine="0"/>
            </w:pPr>
            <w:r>
              <w:rPr>
                <w:b/>
                <w:bCs/>
              </w:rPr>
              <w:t>και/ή,</w:t>
            </w:r>
          </w:p>
          <w:p w:rsidR="00E00AB5" w:rsidRDefault="00E00AB5" w:rsidP="00576263">
            <w:pPr>
              <w:spacing w:after="0"/>
              <w:ind w:firstLine="0"/>
              <w:rPr>
                <w:i/>
              </w:rPr>
            </w:pPr>
            <w:r>
              <w:t xml:space="preserve">1β) Ο </w:t>
            </w:r>
            <w:r>
              <w:rPr>
                <w:b/>
              </w:rPr>
              <w:t>μέσος</w:t>
            </w:r>
            <w:r>
              <w:t xml:space="preserve"> ετήσιος </w:t>
            </w:r>
            <w:r>
              <w:rPr>
                <w:b/>
              </w:rPr>
              <w:t xml:space="preserve">κύκλος εργασιών του οικονομικού φορέα για τον αριθμό ετών που απαιτούνται στη σχετική διακήρυξη ή στην πρόσκληση ή στα έγγραφα της σύμβασης είναι ο εξής </w:t>
            </w:r>
            <w:r w:rsidRPr="004A40BE">
              <w:rPr>
                <w:rStyle w:val="a5"/>
                <w:vertAlign w:val="superscript"/>
              </w:rPr>
              <w:endnoteReference w:id="35"/>
            </w:r>
            <w:r>
              <w:rPr>
                <w:b/>
              </w:rPr>
              <w:t>:</w:t>
            </w:r>
          </w:p>
          <w:p w:rsidR="00E00AB5" w:rsidRDefault="00E00AB5" w:rsidP="00576263">
            <w:pPr>
              <w:spacing w:after="0"/>
              <w:ind w:firstLine="0"/>
            </w:pPr>
            <w:r>
              <w:rPr>
                <w:i/>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έτος: [……] κύκλος εργασιών:[……][…]νόμισμα</w:t>
            </w:r>
          </w:p>
          <w:p w:rsidR="00E00AB5" w:rsidRDefault="00E00AB5" w:rsidP="00576263">
            <w:pPr>
              <w:spacing w:after="0"/>
              <w:ind w:firstLine="0"/>
            </w:pPr>
            <w:r>
              <w:t>έτος: [……] κύκλος εργασιών:[……][…]νόμισμα</w:t>
            </w:r>
          </w:p>
          <w:p w:rsidR="00E00AB5" w:rsidRDefault="00E00AB5" w:rsidP="00576263">
            <w:pPr>
              <w:spacing w:after="0"/>
              <w:ind w:firstLine="0"/>
            </w:pPr>
            <w:r>
              <w:t>έτος: [……] κύκλος εργασιών:[……][…]νόμισμα</w:t>
            </w:r>
          </w:p>
          <w:p w:rsidR="00E00AB5" w:rsidRDefault="00E00AB5" w:rsidP="00576263">
            <w:pPr>
              <w:spacing w:after="0"/>
              <w:ind w:firstLine="0"/>
            </w:pPr>
          </w:p>
          <w:p w:rsidR="00E00AB5" w:rsidRDefault="00E00AB5" w:rsidP="00576263">
            <w:pPr>
              <w:spacing w:after="0"/>
              <w:ind w:firstLine="0"/>
            </w:pPr>
          </w:p>
          <w:p w:rsidR="004A40BE" w:rsidRDefault="004A40BE" w:rsidP="00576263">
            <w:pPr>
              <w:spacing w:after="0"/>
              <w:ind w:firstLine="0"/>
            </w:pPr>
          </w:p>
          <w:p w:rsidR="00E00AB5" w:rsidRDefault="00E00AB5" w:rsidP="00576263">
            <w:pPr>
              <w:spacing w:after="0"/>
              <w:ind w:firstLine="0"/>
            </w:pPr>
            <w:r>
              <w:t>(αριθμός ετών, μέσος κύκλος εργασιών)</w:t>
            </w:r>
            <w:r>
              <w:rPr>
                <w:b/>
              </w:rPr>
              <w:t>:</w:t>
            </w:r>
            <w:r>
              <w:t xml:space="preserve"> </w:t>
            </w:r>
          </w:p>
          <w:p w:rsidR="00E00AB5" w:rsidRDefault="00E00AB5" w:rsidP="00576263">
            <w:pPr>
              <w:spacing w:after="0"/>
              <w:ind w:firstLine="0"/>
            </w:pPr>
            <w:r>
              <w:t>[……],[……][…]νόμισμα</w:t>
            </w:r>
          </w:p>
          <w:p w:rsidR="00E00AB5" w:rsidRDefault="00E00AB5" w:rsidP="00576263">
            <w:pPr>
              <w:spacing w:after="0"/>
              <w:ind w:firstLine="0"/>
            </w:pPr>
          </w:p>
          <w:p w:rsidR="004A40BE" w:rsidRDefault="004A40BE" w:rsidP="00576263">
            <w:pPr>
              <w:spacing w:after="0"/>
              <w:ind w:firstLine="0"/>
              <w:rPr>
                <w:i/>
              </w:rPr>
            </w:pPr>
          </w:p>
          <w:p w:rsidR="004A40BE" w:rsidRDefault="004A40BE" w:rsidP="00576263">
            <w:pPr>
              <w:spacing w:after="0"/>
              <w:ind w:firstLine="0"/>
              <w:rPr>
                <w:i/>
              </w:rPr>
            </w:pPr>
          </w:p>
          <w:p w:rsidR="00E00AB5" w:rsidRDefault="00E00AB5" w:rsidP="00576263">
            <w:pPr>
              <w:spacing w:after="0"/>
              <w:ind w:firstLine="0"/>
              <w:rPr>
                <w:i/>
              </w:rPr>
            </w:pPr>
            <w:r>
              <w:rPr>
                <w:i/>
              </w:rPr>
              <w:t xml:space="preserve">(διαδικτυακή διεύθυνση, αρχή ή φορέας έκδοσης, επακριβή στοιχεία αναφοράς των εγγράφων): </w:t>
            </w:r>
          </w:p>
          <w:p w:rsidR="00E00AB5" w:rsidRDefault="00E00AB5" w:rsidP="00576263">
            <w:pPr>
              <w:spacing w:after="0"/>
              <w:ind w:firstLine="0"/>
            </w:pPr>
            <w:r>
              <w:rPr>
                <w:i/>
              </w:rPr>
              <w:t>[……][……][……]</w:t>
            </w:r>
          </w:p>
        </w:tc>
      </w:tr>
      <w:tr w:rsidR="00E00AB5" w:rsidTr="007318B7">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bCs/>
              </w:rPr>
            </w:pPr>
            <w:r>
              <w:t xml:space="preserve">2α) Ο ετήσιος («ειδικός») </w:t>
            </w:r>
            <w:r>
              <w:rPr>
                <w:b/>
              </w:rPr>
              <w:t>κύκλος εργασιών του οικονομικού φορέα στον επιχειρηματικό τομέα που καλύπτεται από τη σύμβαση</w:t>
            </w:r>
            <w:r>
              <w:t xml:space="preserve"> και προσδιορίζεται στη σχετική διακήρυξη  ή στην πρόσκληση ή στα έγγραφα της σύμβασης για τον αριθμό οικονομικών ετών που απαιτούνται είναι ο εξής:</w:t>
            </w:r>
          </w:p>
          <w:p w:rsidR="00E00AB5" w:rsidRDefault="00E00AB5" w:rsidP="00576263">
            <w:pPr>
              <w:spacing w:after="0"/>
              <w:ind w:firstLine="0"/>
            </w:pPr>
            <w:r>
              <w:rPr>
                <w:b/>
                <w:bCs/>
              </w:rPr>
              <w:t>και/ή,</w:t>
            </w:r>
          </w:p>
          <w:p w:rsidR="00E00AB5" w:rsidRDefault="00E00AB5" w:rsidP="00576263">
            <w:pPr>
              <w:spacing w:after="0"/>
              <w:ind w:firstLine="0"/>
              <w:rPr>
                <w:i/>
              </w:rPr>
            </w:pPr>
            <w:r>
              <w:t xml:space="preserve">2β) Ο </w:t>
            </w:r>
            <w:r>
              <w:rPr>
                <w:b/>
              </w:rPr>
              <w:t>μέσος</w:t>
            </w:r>
            <w:r>
              <w:t xml:space="preserve"> ετήσιος </w:t>
            </w:r>
            <w:r>
              <w:rPr>
                <w:b/>
              </w:rPr>
              <w:t>κύκλος εργασιών του οικονομικού φορέα στον τομέα και για τον αριθμό ετών που απαιτούνται στη σχετική διακήρυξη ή στην πρόσκληση ή στα έγγραφα της σύμβασης είναι ο εξής</w:t>
            </w:r>
            <w:r w:rsidRPr="004A40BE">
              <w:rPr>
                <w:rStyle w:val="aa"/>
              </w:rPr>
              <w:endnoteReference w:id="36"/>
            </w:r>
            <w:r>
              <w:t>:</w:t>
            </w:r>
          </w:p>
          <w:p w:rsidR="00E00AB5" w:rsidRDefault="00E00AB5" w:rsidP="00576263">
            <w:pPr>
              <w:spacing w:after="0"/>
              <w:ind w:firstLine="0"/>
            </w:pPr>
            <w:r>
              <w:rPr>
                <w:i/>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 xml:space="preserve">έτος: </w:t>
            </w:r>
            <w:r w:rsidR="00CA0924">
              <w:t>[</w:t>
            </w:r>
            <w:r>
              <w:t>……] κύκλος εργασιών:</w:t>
            </w:r>
            <w:r w:rsidR="00CA0924" w:rsidRPr="00CA0924">
              <w:t xml:space="preserve"> </w:t>
            </w:r>
            <w:r>
              <w:t>[……][…]</w:t>
            </w:r>
            <w:r w:rsidR="00CA0924" w:rsidRPr="00CA0924">
              <w:t xml:space="preserve"> </w:t>
            </w:r>
            <w:r>
              <w:t>νόμισμα</w:t>
            </w:r>
          </w:p>
          <w:p w:rsidR="00E00AB5" w:rsidRDefault="00E00AB5" w:rsidP="00576263">
            <w:pPr>
              <w:spacing w:after="0"/>
              <w:ind w:firstLine="0"/>
            </w:pPr>
            <w:r>
              <w:t>έτος: [……] κύκλος εργασιών:</w:t>
            </w:r>
            <w:r w:rsidR="00CA0924" w:rsidRPr="00CA0924">
              <w:t xml:space="preserve"> </w:t>
            </w:r>
            <w:r>
              <w:t>[……][…]</w:t>
            </w:r>
            <w:r w:rsidR="00CA0924" w:rsidRPr="00CA0924">
              <w:t xml:space="preserve"> </w:t>
            </w:r>
            <w:r>
              <w:t>νόμισμα</w:t>
            </w:r>
          </w:p>
          <w:p w:rsidR="00E00AB5" w:rsidRDefault="00E00AB5" w:rsidP="00576263">
            <w:pPr>
              <w:spacing w:after="0"/>
              <w:ind w:firstLine="0"/>
            </w:pPr>
            <w:r>
              <w:t>έτος: [……] κύκλος εργασιών:</w:t>
            </w:r>
            <w:r w:rsidR="00CA0924" w:rsidRPr="00EA15D1">
              <w:t xml:space="preserve"> </w:t>
            </w:r>
            <w:r>
              <w:t>[……][…]</w:t>
            </w:r>
            <w:r w:rsidR="00CA0924" w:rsidRPr="00EA15D1">
              <w:t xml:space="preserve"> </w:t>
            </w:r>
            <w:r>
              <w:t>νόμισμα</w:t>
            </w:r>
          </w:p>
          <w:p w:rsidR="00E00AB5" w:rsidRDefault="00E00AB5" w:rsidP="00576263">
            <w:pPr>
              <w:spacing w:after="0"/>
              <w:ind w:firstLine="0"/>
            </w:pPr>
          </w:p>
          <w:p w:rsidR="00E00AB5" w:rsidRDefault="00E00AB5" w:rsidP="00576263">
            <w:pPr>
              <w:spacing w:after="0"/>
              <w:ind w:firstLine="0"/>
            </w:pPr>
          </w:p>
          <w:p w:rsidR="00E00AB5" w:rsidRDefault="00E00AB5" w:rsidP="00576263">
            <w:pPr>
              <w:spacing w:after="0"/>
              <w:ind w:firstLine="0"/>
            </w:pPr>
          </w:p>
          <w:p w:rsidR="004A40BE" w:rsidRDefault="004A40BE" w:rsidP="00576263">
            <w:pPr>
              <w:spacing w:after="0"/>
              <w:ind w:firstLine="0"/>
            </w:pPr>
          </w:p>
          <w:p w:rsidR="004A40BE" w:rsidRDefault="004A40BE" w:rsidP="00576263">
            <w:pPr>
              <w:spacing w:after="0"/>
              <w:ind w:firstLine="0"/>
            </w:pPr>
          </w:p>
          <w:p w:rsidR="00E00AB5" w:rsidRDefault="00E00AB5" w:rsidP="00576263">
            <w:pPr>
              <w:spacing w:after="0"/>
              <w:ind w:firstLine="0"/>
            </w:pPr>
            <w:r>
              <w:t>(αριθμός ετών, μέσος κύκλος εργασιών)</w:t>
            </w:r>
            <w:r>
              <w:rPr>
                <w:b/>
              </w:rPr>
              <w:t>:</w:t>
            </w:r>
            <w:r>
              <w:t xml:space="preserve"> </w:t>
            </w:r>
          </w:p>
          <w:p w:rsidR="00E00AB5" w:rsidRDefault="00E00AB5" w:rsidP="00576263">
            <w:pPr>
              <w:spacing w:after="0"/>
              <w:ind w:firstLine="0"/>
              <w:rPr>
                <w:i/>
              </w:rPr>
            </w:pPr>
            <w:r>
              <w:t>[……],[……][…]</w:t>
            </w:r>
            <w:r w:rsidR="00CA0924" w:rsidRPr="005770CC">
              <w:t xml:space="preserve"> </w:t>
            </w:r>
            <w:r>
              <w:t>νόμισμα</w:t>
            </w:r>
          </w:p>
          <w:p w:rsidR="00E00AB5" w:rsidRDefault="00E00AB5" w:rsidP="00576263">
            <w:pPr>
              <w:spacing w:after="0"/>
              <w:ind w:firstLine="0"/>
              <w:rPr>
                <w:i/>
              </w:rPr>
            </w:pPr>
          </w:p>
          <w:p w:rsidR="00E00AB5" w:rsidRDefault="00E00AB5" w:rsidP="00576263">
            <w:pPr>
              <w:spacing w:after="0"/>
              <w:ind w:firstLine="0"/>
              <w:rPr>
                <w:i/>
              </w:rPr>
            </w:pPr>
          </w:p>
          <w:p w:rsidR="004A40BE" w:rsidRDefault="004A40BE" w:rsidP="00576263">
            <w:pPr>
              <w:spacing w:after="0"/>
              <w:ind w:firstLine="0"/>
              <w:rPr>
                <w:i/>
              </w:rPr>
            </w:pPr>
          </w:p>
          <w:p w:rsidR="00E00AB5" w:rsidRDefault="00E00AB5" w:rsidP="00576263">
            <w:pPr>
              <w:spacing w:after="0"/>
              <w:ind w:firstLine="0"/>
              <w:rPr>
                <w:i/>
              </w:rPr>
            </w:pPr>
            <w:r>
              <w:rPr>
                <w:i/>
              </w:rPr>
              <w:t xml:space="preserve">(διαδικτυακή διεύθυνση, αρχή ή φορέας έκδοσης, επακριβή στοιχεία αναφοράς των εγγράφων): </w:t>
            </w:r>
          </w:p>
          <w:p w:rsidR="00E00AB5" w:rsidRDefault="00E00AB5" w:rsidP="00576263">
            <w:pPr>
              <w:spacing w:after="0"/>
              <w:ind w:firstLine="0"/>
            </w:pPr>
            <w:r>
              <w:rPr>
                <w:i/>
              </w:rPr>
              <w:t>[……][……][……]</w:t>
            </w:r>
          </w:p>
        </w:tc>
      </w:tr>
      <w:tr w:rsidR="00E00AB5" w:rsidTr="007318B7">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3) Σε περίπτωση που οι πληροφορίες σχετικά με τον κύκλο εργασιών (γενικό ή ειδικό) δεν είναι διαθέσιμες για ολόκληρη την απαιτούμενη περίοδο, αναφέρετε την ημερομηνία που ιδρύθηκε ή άρχισε τις δραστηριότητές του ο οικονομικός φορέας: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w:t>
            </w:r>
          </w:p>
        </w:tc>
      </w:tr>
      <w:tr w:rsidR="00E00AB5" w:rsidTr="007318B7">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napToGrid w:val="0"/>
              <w:spacing w:after="0"/>
              <w:ind w:firstLine="0"/>
            </w:pPr>
            <w:r>
              <w:t xml:space="preserve">4)Όσον αφορά τις χρηματοοικονομικές </w:t>
            </w:r>
            <w:r>
              <w:lastRenderedPageBreak/>
              <w:t>αναλογίες</w:t>
            </w:r>
            <w:r>
              <w:rPr>
                <w:rStyle w:val="aa"/>
              </w:rPr>
              <w:endnoteReference w:id="37"/>
            </w:r>
            <w:r>
              <w:t xml:space="preserve"> που ορίζονται στη σχετική διακήρυξη ή στην πρόσκληση ή στα έγγραφα της σύμβασης, ο οικονομικός φορέας δηλώνει ότι οι πραγματικές τιμές των απαιτούμενων αναλογιών έχουν ως εξής:</w:t>
            </w:r>
          </w:p>
          <w:p w:rsidR="00E00AB5" w:rsidRDefault="00E00AB5" w:rsidP="00576263">
            <w:pPr>
              <w:snapToGrid w:val="0"/>
              <w:spacing w:after="0"/>
              <w:ind w:firstLine="0"/>
            </w:pPr>
            <w: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napToGrid w:val="0"/>
              <w:spacing w:after="0"/>
              <w:ind w:firstLine="0"/>
            </w:pPr>
            <w:r>
              <w:lastRenderedPageBreak/>
              <w:t>(προσδιορισμός της απαιτούμενης αναλογίας-</w:t>
            </w:r>
            <w:r>
              <w:lastRenderedPageBreak/>
              <w:t xml:space="preserve">αναλογία μεταξύ </w:t>
            </w:r>
            <w:r>
              <w:rPr>
                <w:lang w:val="en-US"/>
              </w:rPr>
              <w:t>x</w:t>
            </w:r>
            <w:r>
              <w:t xml:space="preserve"> και </w:t>
            </w:r>
            <w:r>
              <w:rPr>
                <w:lang w:val="en-US"/>
              </w:rPr>
              <w:t>y</w:t>
            </w:r>
            <w:r>
              <w:rPr>
                <w:rStyle w:val="aa"/>
                <w:lang w:val="en-US"/>
              </w:rPr>
              <w:endnoteReference w:id="38"/>
            </w:r>
            <w:r w:rsidRPr="00E00AB5">
              <w:t xml:space="preserve"> </w:t>
            </w:r>
            <w:r>
              <w:t>-και η αντίστοιχη αξία)</w:t>
            </w:r>
          </w:p>
          <w:p w:rsidR="00E00AB5" w:rsidRDefault="00E00AB5" w:rsidP="00576263">
            <w:pPr>
              <w:snapToGrid w:val="0"/>
              <w:spacing w:after="0"/>
              <w:ind w:firstLine="0"/>
            </w:pPr>
          </w:p>
          <w:p w:rsidR="00E00AB5" w:rsidRDefault="00E00AB5" w:rsidP="00576263">
            <w:pPr>
              <w:snapToGrid w:val="0"/>
              <w:spacing w:after="0"/>
              <w:ind w:firstLine="0"/>
            </w:pPr>
          </w:p>
          <w:p w:rsidR="004A40BE" w:rsidRDefault="004A40BE" w:rsidP="00576263">
            <w:pPr>
              <w:snapToGrid w:val="0"/>
              <w:spacing w:after="0"/>
              <w:ind w:firstLine="0"/>
              <w:rPr>
                <w:i/>
              </w:rPr>
            </w:pPr>
          </w:p>
          <w:p w:rsidR="00E00AB5" w:rsidRDefault="00E00AB5" w:rsidP="00576263">
            <w:pPr>
              <w:snapToGrid w:val="0"/>
              <w:spacing w:after="0"/>
              <w:ind w:firstLine="0"/>
              <w:rPr>
                <w:i/>
              </w:rPr>
            </w:pPr>
            <w:r>
              <w:rPr>
                <w:i/>
              </w:rPr>
              <w:t xml:space="preserve">(διαδικτυακή διεύθυνση, αρχή ή φορέας έκδοσης, επακριβή στοιχεία αναφοράς των εγγράφων): </w:t>
            </w:r>
          </w:p>
          <w:p w:rsidR="00E00AB5" w:rsidRDefault="00E00AB5" w:rsidP="00576263">
            <w:pPr>
              <w:snapToGrid w:val="0"/>
              <w:spacing w:after="0"/>
              <w:ind w:firstLine="0"/>
            </w:pPr>
            <w:r>
              <w:rPr>
                <w:i/>
              </w:rPr>
              <w:t>[……][……][……]</w:t>
            </w:r>
          </w:p>
        </w:tc>
      </w:tr>
      <w:tr w:rsidR="00E00AB5" w:rsidTr="007318B7">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rStyle w:val="NormalBoldChar"/>
                <w:rFonts w:eastAsia="Calibri"/>
                <w:b w:val="0"/>
                <w:i/>
                <w:sz w:val="22"/>
              </w:rPr>
            </w:pPr>
            <w:r>
              <w:lastRenderedPageBreak/>
              <w:t xml:space="preserve">5) Το ασφαλισμένο ποσό στην </w:t>
            </w:r>
            <w:r>
              <w:rPr>
                <w:b/>
              </w:rPr>
              <w:t>ασφαλιστική κάλυψη επαγγελματικών κινδύνων</w:t>
            </w:r>
            <w:r>
              <w:t xml:space="preserve"> του οικονομικού φορέα είναι το εξής:</w:t>
            </w:r>
          </w:p>
          <w:p w:rsidR="00E00AB5" w:rsidRDefault="00E00AB5" w:rsidP="00576263">
            <w:pPr>
              <w:spacing w:after="0"/>
              <w:ind w:firstLine="0"/>
            </w:pPr>
            <w:r w:rsidRPr="004A40BE">
              <w:rPr>
                <w:i/>
              </w:rPr>
              <w:t>Εάν οι εν λόγω πληροφορίες διατίθενται ηλεκτρονικά, αναφέρετε</w:t>
            </w:r>
            <w:r>
              <w:rPr>
                <w:i/>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[……][…]νόμισμα</w:t>
            </w:r>
          </w:p>
          <w:p w:rsidR="00E00AB5" w:rsidRDefault="00E00AB5" w:rsidP="00576263">
            <w:pPr>
              <w:spacing w:after="0"/>
              <w:ind w:firstLine="0"/>
            </w:pPr>
          </w:p>
          <w:p w:rsidR="004A40BE" w:rsidRDefault="004A40BE" w:rsidP="00576263">
            <w:pPr>
              <w:spacing w:after="0"/>
              <w:ind w:firstLine="0"/>
              <w:rPr>
                <w:i/>
              </w:rPr>
            </w:pPr>
          </w:p>
          <w:p w:rsidR="00E00AB5" w:rsidRDefault="00E00AB5" w:rsidP="00576263">
            <w:pPr>
              <w:spacing w:after="0"/>
              <w:ind w:firstLine="0"/>
              <w:rPr>
                <w:i/>
              </w:rPr>
            </w:pPr>
            <w:r>
              <w:rPr>
                <w:i/>
              </w:rPr>
              <w:t xml:space="preserve">(διαδικτυακή διεύθυνση, αρχή ή φορέας έκδοσης, επακριβή στοιχεία αναφοράς των εγγράφων): </w:t>
            </w:r>
          </w:p>
          <w:p w:rsidR="00E00AB5" w:rsidRDefault="00E00AB5" w:rsidP="00576263">
            <w:pPr>
              <w:spacing w:after="0"/>
              <w:ind w:firstLine="0"/>
            </w:pPr>
            <w:r>
              <w:rPr>
                <w:i/>
              </w:rPr>
              <w:t>[……][……][……]</w:t>
            </w:r>
          </w:p>
        </w:tc>
      </w:tr>
      <w:tr w:rsidR="00E00AB5" w:rsidTr="007318B7">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 xml:space="preserve">6) Όσον αφορά τις </w:t>
            </w:r>
            <w:r>
              <w:rPr>
                <w:b/>
              </w:rPr>
              <w:t>λοιπές οικονομικές ή</w:t>
            </w:r>
            <w:r w:rsidR="004A40BE">
              <w:rPr>
                <w:b/>
              </w:rPr>
              <w:t xml:space="preserve"> χρηματοοικονομικές απαιτήσεις,</w:t>
            </w:r>
            <w:r>
              <w:t xml:space="preserve"> οι οποίες (ενδέχεται να) έχουν προσδιοριστεί στη σχετική διακήρυξη ή στην πρόσκληση ή στα έγγραφα της σύμβασης, ο οικονομικός φορέας δηλώνει ότι:</w:t>
            </w:r>
          </w:p>
          <w:p w:rsidR="00EA15D1" w:rsidRDefault="00EA15D1" w:rsidP="00576263">
            <w:pPr>
              <w:spacing w:after="0"/>
              <w:ind w:firstLine="0"/>
            </w:pPr>
          </w:p>
          <w:p w:rsidR="007446A6" w:rsidRPr="007446A6" w:rsidRDefault="007446A6" w:rsidP="007446A6">
            <w:pPr>
              <w:spacing w:after="0"/>
              <w:ind w:firstLine="0"/>
            </w:pPr>
            <w:r w:rsidRPr="00127B67">
              <w:rPr>
                <w:rFonts w:eastAsia="Calibri" w:cs="Arial"/>
                <w:color w:val="000000"/>
                <w:sz w:val="20"/>
                <w:szCs w:val="20"/>
              </w:rPr>
              <w:t>(</w:t>
            </w:r>
            <w:r w:rsidRPr="007446A6">
              <w:t xml:space="preserve">α) Οι οικονομικοί φορείς οφείλουν να πληρούν τις απαιτήσεις οικονομικής και χρηματοοικονομικής επάρκειας που ορίζονται στο άρθρο 100 του ν. 3669/2008, ανά κατηγορία και τάξη Μ.Ε.ΕΠ. ή στα Περιφερειακά </w:t>
            </w:r>
            <w:proofErr w:type="spellStart"/>
            <w:r w:rsidRPr="007446A6">
              <w:t>Μητρώααντίστοιχη</w:t>
            </w:r>
            <w:proofErr w:type="spellEnd"/>
            <w:r w:rsidRPr="007446A6">
              <w:t xml:space="preserve"> με την εκτιμώμενη αξία της σύμβασης.</w:t>
            </w:r>
          </w:p>
          <w:p w:rsidR="007446A6" w:rsidRPr="007446A6" w:rsidRDefault="007446A6" w:rsidP="007446A6">
            <w:pPr>
              <w:spacing w:after="0"/>
              <w:ind w:firstLine="0"/>
            </w:pPr>
            <w:r w:rsidRPr="007446A6">
              <w:t>β) Οι εργοληπτικές επιχειρήσεις που είναι εγγεγραμμένες στο Μ.Ε.ΕΠ. οφείλουν να πληρούν τις απαιτήσεις του άρθρου 20 παρ. 4 ν. 3669/2008 (ανεκτέλεστο).</w:t>
            </w:r>
          </w:p>
          <w:p w:rsidR="007446A6" w:rsidRDefault="007446A6" w:rsidP="00576263">
            <w:pPr>
              <w:spacing w:after="0"/>
              <w:ind w:firstLine="0"/>
              <w:rPr>
                <w:i/>
              </w:rPr>
            </w:pPr>
          </w:p>
          <w:p w:rsidR="00E00AB5" w:rsidRDefault="00E00AB5" w:rsidP="00576263">
            <w:pPr>
              <w:spacing w:after="0"/>
              <w:ind w:firstLine="0"/>
            </w:pPr>
            <w:r>
              <w:rPr>
                <w:i/>
              </w:rPr>
              <w:t xml:space="preserve">Εάν η σχετική τεκμηρίωση που </w:t>
            </w:r>
            <w:r>
              <w:rPr>
                <w:b/>
                <w:i/>
              </w:rPr>
              <w:t>ενδέχεται</w:t>
            </w:r>
            <w:r>
              <w:rPr>
                <w:i/>
              </w:rPr>
              <w:t xml:space="preserve"> να έχει προσδιοριστεί στη σχετική προκήρυξη ή στα έγγραφα της σύμβασης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w:t>
            </w:r>
          </w:p>
          <w:p w:rsidR="00E00AB5" w:rsidRDefault="00E00AB5" w:rsidP="00576263">
            <w:pPr>
              <w:spacing w:after="0"/>
              <w:ind w:firstLine="0"/>
            </w:pPr>
          </w:p>
          <w:p w:rsidR="00E00AB5" w:rsidRDefault="00E00AB5" w:rsidP="00576263">
            <w:pPr>
              <w:spacing w:after="0"/>
              <w:ind w:firstLine="0"/>
            </w:pPr>
          </w:p>
          <w:p w:rsidR="00E00AB5" w:rsidRDefault="00E00AB5" w:rsidP="00576263">
            <w:pPr>
              <w:spacing w:after="0"/>
              <w:ind w:firstLine="0"/>
            </w:pPr>
          </w:p>
          <w:p w:rsidR="00E00AB5" w:rsidRDefault="00E00AB5" w:rsidP="00576263">
            <w:pPr>
              <w:spacing w:after="0"/>
              <w:ind w:firstLine="0"/>
            </w:pPr>
          </w:p>
          <w:p w:rsidR="004A40BE" w:rsidRDefault="004A40BE" w:rsidP="00576263">
            <w:pPr>
              <w:spacing w:after="0"/>
              <w:ind w:firstLine="0"/>
              <w:rPr>
                <w:i/>
              </w:rPr>
            </w:pPr>
          </w:p>
          <w:p w:rsidR="00E00AB5" w:rsidRDefault="00E00AB5" w:rsidP="00576263">
            <w:pPr>
              <w:spacing w:after="0"/>
              <w:ind w:firstLine="0"/>
              <w:rPr>
                <w:i/>
              </w:rPr>
            </w:pPr>
            <w:r>
              <w:rPr>
                <w:i/>
              </w:rPr>
              <w:t xml:space="preserve">(διαδικτυακή διεύθυνση, αρχή ή φορέας έκδοσης, επακριβή στοιχεία αναφοράς των εγγράφων): </w:t>
            </w:r>
          </w:p>
          <w:p w:rsidR="00E00AB5" w:rsidRDefault="00E00AB5" w:rsidP="00576263">
            <w:pPr>
              <w:spacing w:after="0"/>
              <w:ind w:firstLine="0"/>
            </w:pPr>
            <w:r>
              <w:rPr>
                <w:i/>
              </w:rPr>
              <w:t>[……][……][……]</w:t>
            </w:r>
          </w:p>
        </w:tc>
      </w:tr>
    </w:tbl>
    <w:p w:rsidR="00E00AB5" w:rsidRDefault="00E00AB5">
      <w:pPr>
        <w:pStyle w:val="SectionTitle"/>
        <w:ind w:firstLine="0"/>
      </w:pPr>
    </w:p>
    <w:p w:rsidR="00E00AB5" w:rsidRDefault="00E00AB5">
      <w:pPr>
        <w:pageBreakBefore/>
        <w:jc w:val="center"/>
        <w:rPr>
          <w:b/>
          <w:sz w:val="21"/>
          <w:szCs w:val="21"/>
        </w:rPr>
      </w:pPr>
      <w:r>
        <w:rPr>
          <w:b/>
          <w:bCs/>
        </w:rPr>
        <w:lastRenderedPageBreak/>
        <w:t>Γ: Τεχνική και επαγγελματική ικανότητα</w:t>
      </w:r>
    </w:p>
    <w:p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b/>
          <w:i/>
        </w:rPr>
      </w:pPr>
      <w:r>
        <w:rPr>
          <w:b/>
          <w:sz w:val="21"/>
          <w:szCs w:val="21"/>
        </w:rPr>
        <w:t>Ο οικονομικός φορέας πρέπει να παράσχε</w:t>
      </w:r>
      <w:r>
        <w:rPr>
          <w:b/>
          <w:i/>
          <w:sz w:val="21"/>
          <w:szCs w:val="21"/>
        </w:rPr>
        <w:t>ι</w:t>
      </w:r>
      <w:r>
        <w:rPr>
          <w:b/>
          <w:sz w:val="21"/>
          <w:szCs w:val="21"/>
        </w:rPr>
        <w:t xml:space="preserve"> πληροφορίες </w:t>
      </w:r>
      <w:r>
        <w:rPr>
          <w:b/>
          <w:sz w:val="21"/>
          <w:szCs w:val="21"/>
          <w:u w:val="single"/>
        </w:rPr>
        <w:t>μόνον</w:t>
      </w:r>
      <w:r>
        <w:rPr>
          <w:b/>
          <w:sz w:val="21"/>
          <w:szCs w:val="21"/>
        </w:rPr>
        <w:t xml:space="preserve"> όταν τα σχετικά κριτήρια επιλογής έχουν οριστεί από την αναθέτουσα αρχή ή τον αναθέτοντα φορέα  </w:t>
      </w:r>
      <w:r>
        <w:rPr>
          <w:b/>
          <w:bCs/>
          <w:sz w:val="21"/>
          <w:szCs w:val="21"/>
        </w:rPr>
        <w:t>στη σχετική διακήρυξη ή στην πρόσκληση ή στα έγγραφα της σύμβασης που αναφέρονται στη διακήρυξη .</w:t>
      </w:r>
    </w:p>
    <w:tbl>
      <w:tblPr>
        <w:tblW w:w="8959" w:type="dxa"/>
        <w:jc w:val="center"/>
        <w:tblLayout w:type="fixed"/>
        <w:tblLook w:val="0000"/>
      </w:tblPr>
      <w:tblGrid>
        <w:gridCol w:w="4479"/>
        <w:gridCol w:w="4480"/>
      </w:tblGrid>
      <w:tr w:rsidR="00E00AB5" w:rsidTr="004834F1">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rPr>
                <w:b/>
                <w:i/>
              </w:rPr>
            </w:pPr>
            <w:r>
              <w:rPr>
                <w:b/>
                <w:i/>
              </w:rPr>
              <w:t>Τεχνική και επαγγελματική ικανότητα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pPr>
            <w:r>
              <w:rPr>
                <w:b/>
                <w:i/>
              </w:rPr>
              <w:t>Απάντηση:</w:t>
            </w:r>
          </w:p>
        </w:tc>
      </w:tr>
      <w:tr w:rsidR="00E00AB5" w:rsidTr="004834F1">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pPr>
            <w:r>
              <w:t xml:space="preserve">1α) Μόνο για τις </w:t>
            </w:r>
            <w:r>
              <w:rPr>
                <w:b/>
                <w:i/>
              </w:rPr>
              <w:t>δημόσιες συμβάσεις έργων</w:t>
            </w:r>
            <w:r>
              <w:t>:</w:t>
            </w:r>
          </w:p>
          <w:p w:rsidR="00E00AB5" w:rsidRDefault="00E00AB5" w:rsidP="004A40BE">
            <w:pPr>
              <w:spacing w:after="0"/>
              <w:ind w:firstLine="0"/>
              <w:rPr>
                <w:i/>
              </w:rPr>
            </w:pPr>
            <w:r>
              <w:t>Κατά τη διάρκεια της περιόδου αναφοράς</w:t>
            </w:r>
            <w:r w:rsidRPr="004A40BE">
              <w:rPr>
                <w:rStyle w:val="a5"/>
                <w:vertAlign w:val="superscript"/>
              </w:rPr>
              <w:endnoteReference w:id="39"/>
            </w:r>
            <w:r>
              <w:t xml:space="preserve">, ο οικονομικός φορέας έχει </w:t>
            </w:r>
            <w:r>
              <w:rPr>
                <w:b/>
              </w:rPr>
              <w:t>εκτελέσει τα ακόλουθα έργα του είδους που έχει προσδιοριστεί</w:t>
            </w:r>
            <w:r>
              <w:t>:</w:t>
            </w:r>
          </w:p>
          <w:p w:rsidR="004A40BE" w:rsidRDefault="004A40BE" w:rsidP="004A40BE">
            <w:pPr>
              <w:spacing w:after="0"/>
              <w:ind w:firstLine="0"/>
              <w:rPr>
                <w:i/>
              </w:rPr>
            </w:pPr>
          </w:p>
          <w:p w:rsidR="00E00AB5" w:rsidRDefault="00E00AB5" w:rsidP="004A40BE">
            <w:pPr>
              <w:spacing w:after="0"/>
              <w:ind w:firstLine="0"/>
            </w:pPr>
            <w:r>
              <w:rPr>
                <w:i/>
              </w:rPr>
              <w:t>Εάν η σχετική τεκμηρίωση όσον αφορά την καλή  εκτέλεση και ολοκλήρωση των σημαντικότερων εργασιών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pPr>
            <w:r>
              <w:t>Αριθμός ετών (η περίοδος αυτή προσδιορίζεται στη σχετική διακήρυξη ή στην πρόσκληση ή στα έγγραφα της σύμβασης που αναφέρονται στην διακήρυξη):</w:t>
            </w:r>
          </w:p>
          <w:p w:rsidR="00E00AB5" w:rsidRDefault="00E00AB5" w:rsidP="004A40BE">
            <w:pPr>
              <w:spacing w:after="0"/>
              <w:ind w:firstLine="0"/>
            </w:pPr>
            <w:r>
              <w:t>[…]</w:t>
            </w:r>
          </w:p>
          <w:p w:rsidR="00E00AB5" w:rsidRDefault="00E00AB5" w:rsidP="004A40BE">
            <w:pPr>
              <w:spacing w:after="0"/>
              <w:ind w:firstLine="0"/>
              <w:rPr>
                <w:i/>
              </w:rPr>
            </w:pPr>
            <w:r>
              <w:t>Έργα: [……]</w:t>
            </w:r>
          </w:p>
          <w:p w:rsidR="00E00AB5" w:rsidRDefault="00E00AB5" w:rsidP="004A40BE">
            <w:pPr>
              <w:spacing w:after="0"/>
              <w:ind w:firstLine="0"/>
              <w:rPr>
                <w:rFonts w:eastAsia="Calibri"/>
                <w:i/>
              </w:rPr>
            </w:pPr>
            <w:r>
              <w:rPr>
                <w:i/>
              </w:rPr>
              <w:t>(διαδικτυακή διεύθυνση, αρχή ή φορέας έκδοσης, επακριβή στοιχεία αναφοράς των εγγράφων):</w:t>
            </w:r>
          </w:p>
          <w:p w:rsidR="00E00AB5" w:rsidRDefault="00E00AB5" w:rsidP="004A40BE">
            <w:pPr>
              <w:spacing w:after="0"/>
              <w:ind w:firstLine="0"/>
            </w:pPr>
            <w:r>
              <w:rPr>
                <w:rFonts w:eastAsia="Calibri"/>
                <w:i/>
              </w:rPr>
              <w:t xml:space="preserve"> </w:t>
            </w:r>
            <w:r>
              <w:rPr>
                <w:i/>
              </w:rPr>
              <w:t>[……][……][……]</w:t>
            </w:r>
          </w:p>
        </w:tc>
      </w:tr>
      <w:tr w:rsidR="00E00AB5" w:rsidTr="004834F1">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pPr>
            <w:r>
              <w:t xml:space="preserve">1β) Μόνο για </w:t>
            </w:r>
            <w:r>
              <w:rPr>
                <w:b/>
                <w:i/>
              </w:rPr>
              <w:t>δημόσιες συμβάσεις προμηθειών και δημόσιες συμβάσεις υπηρεσιών</w:t>
            </w:r>
            <w:r>
              <w:t>:</w:t>
            </w:r>
          </w:p>
          <w:p w:rsidR="00E00AB5" w:rsidRDefault="00E00AB5" w:rsidP="004A40BE">
            <w:pPr>
              <w:spacing w:after="0"/>
              <w:ind w:firstLine="0"/>
            </w:pPr>
            <w:r>
              <w:t>Κατά τη διάρκεια της περιόδου αναφοράς</w:t>
            </w:r>
            <w:r w:rsidRPr="004A40BE">
              <w:rPr>
                <w:rStyle w:val="a5"/>
                <w:vertAlign w:val="superscript"/>
              </w:rPr>
              <w:endnoteReference w:id="40"/>
            </w:r>
            <w:r>
              <w:t xml:space="preserve">, ο οικονομικός φορέας έχει </w:t>
            </w:r>
            <w:r>
              <w:rPr>
                <w:b/>
              </w:rPr>
              <w:t>προβεί στις ακόλουθες κυριότερες παραδόσεις αγαθών του είδους που έχει προσδιοριστεί ή έχει παράσχει τις ακόλουθες κυριότερες υπηρεσίες του είδους που έχει προσδιοριστεί:</w:t>
            </w:r>
          </w:p>
          <w:p w:rsidR="00E00AB5" w:rsidRDefault="00E00AB5" w:rsidP="004A40BE">
            <w:pPr>
              <w:spacing w:after="0"/>
              <w:ind w:firstLine="0"/>
            </w:pPr>
            <w:r>
              <w:t>Κατά τη σύνταξη του σχετικού καταλόγου αναφέρετε τα ποσά, τις ημερομηνίες και τους παραλήπτες δημόσιους ή ιδιωτικούς</w:t>
            </w:r>
            <w:r w:rsidRPr="004A40BE">
              <w:rPr>
                <w:rStyle w:val="a5"/>
                <w:vertAlign w:val="superscript"/>
              </w:rPr>
              <w:endnoteReference w:id="41"/>
            </w:r>
            <w: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pPr>
            <w:r>
              <w:t xml:space="preserve">Αριθμός ετών (η περίοδος αυτή προσδιορίζεται στη σχετική διακήρυξη ή στην πρόσκληση ή στα έγγραφα της σύμβασης που αναφέρονται στην διακήρυξη): </w:t>
            </w:r>
          </w:p>
          <w:p w:rsidR="00E00AB5" w:rsidRDefault="00E00AB5" w:rsidP="004A40BE">
            <w:pPr>
              <w:spacing w:after="0"/>
              <w:ind w:firstLine="0"/>
              <w:rPr>
                <w:sz w:val="14"/>
                <w:szCs w:val="14"/>
              </w:rPr>
            </w:pPr>
            <w:r>
              <w:t>[…...........]</w:t>
            </w:r>
          </w:p>
          <w:tbl>
            <w:tblPr>
              <w:tblW w:w="0" w:type="auto"/>
              <w:tblLayout w:type="fixed"/>
              <w:tblLook w:val="0000"/>
            </w:tblPr>
            <w:tblGrid>
              <w:gridCol w:w="1057"/>
              <w:gridCol w:w="1052"/>
              <w:gridCol w:w="1052"/>
              <w:gridCol w:w="1155"/>
            </w:tblGrid>
            <w:tr w:rsidR="00E00AB5">
              <w:tc>
                <w:tcPr>
                  <w:tcW w:w="1057"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rPr>
                      <w:sz w:val="14"/>
                      <w:szCs w:val="14"/>
                    </w:rPr>
                  </w:pPr>
                  <w:r>
                    <w:rPr>
                      <w:sz w:val="14"/>
                      <w:szCs w:val="14"/>
                    </w:rPr>
                    <w:t>Περιγραφή</w:t>
                  </w:r>
                </w:p>
              </w:tc>
              <w:tc>
                <w:tcPr>
                  <w:tcW w:w="1052"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rPr>
                      <w:sz w:val="14"/>
                      <w:szCs w:val="14"/>
                    </w:rPr>
                  </w:pPr>
                  <w:r>
                    <w:rPr>
                      <w:sz w:val="14"/>
                      <w:szCs w:val="14"/>
                    </w:rPr>
                    <w:t>ποσά</w:t>
                  </w:r>
                </w:p>
              </w:tc>
              <w:tc>
                <w:tcPr>
                  <w:tcW w:w="1052"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rPr>
                      <w:sz w:val="14"/>
                      <w:szCs w:val="14"/>
                    </w:rPr>
                  </w:pPr>
                  <w:r>
                    <w:rPr>
                      <w:sz w:val="14"/>
                      <w:szCs w:val="14"/>
                    </w:rPr>
                    <w:t>ημερομηνίες</w:t>
                  </w:r>
                </w:p>
              </w:tc>
              <w:tc>
                <w:tcPr>
                  <w:tcW w:w="1155"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pPr>
                  <w:r>
                    <w:rPr>
                      <w:sz w:val="14"/>
                      <w:szCs w:val="14"/>
                    </w:rPr>
                    <w:t>παραλήπτες</w:t>
                  </w:r>
                </w:p>
              </w:tc>
            </w:tr>
            <w:tr w:rsidR="00E00AB5">
              <w:tc>
                <w:tcPr>
                  <w:tcW w:w="1057" w:type="dxa"/>
                  <w:tcBorders>
                    <w:top w:val="single" w:sz="4" w:space="0" w:color="000000"/>
                    <w:left w:val="single" w:sz="4" w:space="0" w:color="000000"/>
                    <w:bottom w:val="single" w:sz="4" w:space="0" w:color="000000"/>
                  </w:tcBorders>
                  <w:shd w:val="clear" w:color="auto" w:fill="auto"/>
                </w:tcPr>
                <w:p w:rsidR="00E00AB5" w:rsidRDefault="00E00AB5" w:rsidP="004A40BE">
                  <w:pPr>
                    <w:snapToGrid w:val="0"/>
                    <w:spacing w:after="0"/>
                  </w:pPr>
                </w:p>
              </w:tc>
              <w:tc>
                <w:tcPr>
                  <w:tcW w:w="1052" w:type="dxa"/>
                  <w:tcBorders>
                    <w:top w:val="single" w:sz="4" w:space="0" w:color="000000"/>
                    <w:left w:val="single" w:sz="4" w:space="0" w:color="000000"/>
                    <w:bottom w:val="single" w:sz="4" w:space="0" w:color="000000"/>
                  </w:tcBorders>
                  <w:shd w:val="clear" w:color="auto" w:fill="auto"/>
                </w:tcPr>
                <w:p w:rsidR="00E00AB5" w:rsidRDefault="00E00AB5" w:rsidP="004A40BE">
                  <w:pPr>
                    <w:snapToGrid w:val="0"/>
                    <w:spacing w:after="0"/>
                  </w:pPr>
                </w:p>
              </w:tc>
              <w:tc>
                <w:tcPr>
                  <w:tcW w:w="1052" w:type="dxa"/>
                  <w:tcBorders>
                    <w:top w:val="single" w:sz="4" w:space="0" w:color="000000"/>
                    <w:left w:val="single" w:sz="4" w:space="0" w:color="000000"/>
                    <w:bottom w:val="single" w:sz="4" w:space="0" w:color="000000"/>
                  </w:tcBorders>
                  <w:shd w:val="clear" w:color="auto" w:fill="auto"/>
                </w:tcPr>
                <w:p w:rsidR="00E00AB5" w:rsidRDefault="00E00AB5" w:rsidP="004A40BE">
                  <w:pPr>
                    <w:snapToGrid w:val="0"/>
                    <w:spacing w:after="0"/>
                  </w:pPr>
                </w:p>
              </w:tc>
              <w:tc>
                <w:tcPr>
                  <w:tcW w:w="1155"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napToGrid w:val="0"/>
                    <w:spacing w:after="0"/>
                  </w:pPr>
                </w:p>
              </w:tc>
            </w:tr>
          </w:tbl>
          <w:p w:rsidR="00E00AB5" w:rsidRDefault="00E00AB5" w:rsidP="004A40BE">
            <w:pPr>
              <w:spacing w:after="0"/>
            </w:pPr>
          </w:p>
        </w:tc>
      </w:tr>
      <w:tr w:rsidR="00E00AB5" w:rsidTr="004834F1">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pPr>
            <w:r>
              <w:t xml:space="preserve">2) Ο οικονομικός φορέας μπορεί να χρησιμοποιήσει το ακόλουθο </w:t>
            </w:r>
            <w:r>
              <w:rPr>
                <w:b/>
              </w:rPr>
              <w:t>τεχνικό προσωπικό ή τις ακόλουθες τεχνικές υπηρεσίες</w:t>
            </w:r>
            <w:r w:rsidRPr="004A40BE">
              <w:rPr>
                <w:rStyle w:val="a5"/>
                <w:vertAlign w:val="superscript"/>
              </w:rPr>
              <w:endnoteReference w:id="42"/>
            </w:r>
            <w:r>
              <w:t>, ιδίως τους υπεύθυνους για τον έλεγχο της ποιότητας:</w:t>
            </w:r>
          </w:p>
          <w:p w:rsidR="00E00AB5" w:rsidRDefault="00E00AB5" w:rsidP="004A40BE">
            <w:pPr>
              <w:spacing w:after="0"/>
              <w:ind w:firstLine="0"/>
            </w:pPr>
            <w:r>
              <w:t>Στην περίπτωση δημόσιων συμβάσεων έργων, ο οικονομικός φορέας θα μπορεί να χρησιμοποιήσει το ακόλουθο τεχνικό προσωπικό ή τις ακόλουθες τεχνικές υπηρεσίες για την εκτέλεση του έργου:</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pPr>
            <w:r>
              <w:t>[……..........................]</w:t>
            </w:r>
          </w:p>
          <w:p w:rsidR="00E00AB5" w:rsidRDefault="00E00AB5" w:rsidP="004A40BE">
            <w:pPr>
              <w:spacing w:after="0"/>
              <w:ind w:firstLine="0"/>
            </w:pPr>
          </w:p>
          <w:p w:rsidR="00E00AB5" w:rsidRDefault="00E00AB5" w:rsidP="004A40BE">
            <w:pPr>
              <w:spacing w:after="0"/>
              <w:ind w:firstLine="0"/>
            </w:pPr>
          </w:p>
          <w:p w:rsidR="004A40BE" w:rsidRDefault="004A40BE" w:rsidP="004A40BE">
            <w:pPr>
              <w:spacing w:after="0"/>
              <w:ind w:firstLine="0"/>
            </w:pPr>
          </w:p>
          <w:p w:rsidR="004A40BE" w:rsidRDefault="004A40BE" w:rsidP="004A40BE">
            <w:pPr>
              <w:spacing w:after="0"/>
              <w:ind w:firstLine="0"/>
            </w:pPr>
          </w:p>
          <w:p w:rsidR="00E00AB5" w:rsidRDefault="00E00AB5" w:rsidP="004A40BE">
            <w:pPr>
              <w:spacing w:after="0"/>
              <w:ind w:firstLine="0"/>
            </w:pPr>
            <w:r>
              <w:t>[……]</w:t>
            </w:r>
          </w:p>
        </w:tc>
      </w:tr>
      <w:tr w:rsidR="00E00AB5" w:rsidTr="004834F1">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pPr>
            <w:r>
              <w:t xml:space="preserve">3) Ο οικονομικός φορέας χρησιμοποιεί τον ακόλουθο </w:t>
            </w:r>
            <w:r>
              <w:rPr>
                <w:b/>
              </w:rPr>
              <w:t>τεχνικό εξοπλισμό και λαμβάνει τα ακόλουθα μέτρα για την διασφάλιση της ποιότητας</w:t>
            </w:r>
            <w:r>
              <w:t xml:space="preserve"> και τα </w:t>
            </w:r>
            <w:r>
              <w:rPr>
                <w:b/>
              </w:rPr>
              <w:t>μέσα μελέτης και έρευνας</w:t>
            </w:r>
            <w:r>
              <w:t xml:space="preserve"> που διαθέτει είναι τα ακόλουθα: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pPr>
            <w:r>
              <w:t>[……]</w:t>
            </w:r>
          </w:p>
        </w:tc>
      </w:tr>
      <w:tr w:rsidR="00E00AB5" w:rsidTr="004834F1">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pPr>
            <w:r>
              <w:t xml:space="preserve">4) Ο οικονομικός φορέας θα μπορεί να εφαρμόσει τα ακόλουθα συστήματα </w:t>
            </w:r>
            <w:r>
              <w:rPr>
                <w:b/>
              </w:rPr>
              <w:t>διαχείρισης της αλυσίδας εφοδιασμού</w:t>
            </w:r>
            <w:r>
              <w:t xml:space="preserve"> και </w:t>
            </w:r>
            <w:r>
              <w:lastRenderedPageBreak/>
              <w:t>ανίχνευσης κατά την εκτέλεση της σύμβασης: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pPr>
            <w:r>
              <w:lastRenderedPageBreak/>
              <w:t>[....……]</w:t>
            </w:r>
          </w:p>
        </w:tc>
      </w:tr>
      <w:tr w:rsidR="00E00AB5" w:rsidTr="004834F1">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pPr>
            <w:r>
              <w:rPr>
                <w:b/>
                <w:i/>
              </w:rPr>
              <w:lastRenderedPageBreak/>
              <w:t>5) Για σύνθετα προϊόντα ή υπηρεσίες που θα παρασχεθούν ή, κατ’ εξαίρεση, για προϊόντα ή υπηρεσίες που πρέπει να ανταποκρίνονται σε κάποιον ιδιαίτερο σκοπό:</w:t>
            </w:r>
          </w:p>
          <w:p w:rsidR="00E00AB5" w:rsidRDefault="00E00AB5" w:rsidP="004A40BE">
            <w:pPr>
              <w:spacing w:after="0"/>
              <w:ind w:firstLine="0"/>
            </w:pPr>
            <w:r>
              <w:t xml:space="preserve">Ο οικονομικός φορέας </w:t>
            </w:r>
            <w:r>
              <w:rPr>
                <w:b/>
              </w:rPr>
              <w:t>θα</w:t>
            </w:r>
            <w:r>
              <w:t xml:space="preserve"> επιτρέπει τη διενέργεια </w:t>
            </w:r>
            <w:r>
              <w:rPr>
                <w:b/>
              </w:rPr>
              <w:t>ελέγχων</w:t>
            </w:r>
            <w:r w:rsidRPr="004A40BE">
              <w:rPr>
                <w:rStyle w:val="a5"/>
                <w:vertAlign w:val="superscript"/>
              </w:rPr>
              <w:endnoteReference w:id="43"/>
            </w:r>
            <w:r>
              <w:t xml:space="preserve"> όσον αφορά το </w:t>
            </w:r>
            <w:r>
              <w:rPr>
                <w:b/>
              </w:rPr>
              <w:t>παραγωγικό δυναμικό</w:t>
            </w:r>
            <w:r>
              <w:t xml:space="preserve"> ή τις </w:t>
            </w:r>
            <w:r>
              <w:rPr>
                <w:b/>
              </w:rPr>
              <w:t>τεχνικές ικανότητες</w:t>
            </w:r>
            <w:r>
              <w:t xml:space="preserve"> του οικονομικού φορέα και, εφόσον κρίνεται αναγκαίο, όσον αφορά τα </w:t>
            </w:r>
            <w:r>
              <w:rPr>
                <w:b/>
              </w:rPr>
              <w:t>μέσα μελέτης και έρευνας</w:t>
            </w:r>
            <w:r>
              <w:t xml:space="preserve"> που αυτός διαθέτει καθώς και τα </w:t>
            </w:r>
            <w:r>
              <w:rPr>
                <w:b/>
              </w:rPr>
              <w:t>μέτρα που λαμβάνει για τον έλεγχο της ποιότητας;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napToGrid w:val="0"/>
              <w:spacing w:after="0"/>
              <w:ind w:firstLine="0"/>
            </w:pPr>
          </w:p>
          <w:p w:rsidR="00E00AB5" w:rsidRDefault="00E00AB5" w:rsidP="004A40BE">
            <w:pPr>
              <w:spacing w:after="0"/>
              <w:ind w:firstLine="0"/>
            </w:pPr>
          </w:p>
          <w:p w:rsidR="00E00AB5" w:rsidRDefault="00E00AB5" w:rsidP="004A40BE">
            <w:pPr>
              <w:spacing w:after="0"/>
              <w:ind w:firstLine="0"/>
            </w:pPr>
          </w:p>
          <w:p w:rsidR="004A40BE" w:rsidRDefault="004A40BE" w:rsidP="004A40BE">
            <w:pPr>
              <w:spacing w:after="0"/>
              <w:ind w:firstLine="0"/>
            </w:pPr>
          </w:p>
          <w:p w:rsidR="00E00AB5" w:rsidRDefault="00E00AB5" w:rsidP="004A40BE">
            <w:pPr>
              <w:spacing w:after="0"/>
              <w:ind w:firstLine="0"/>
            </w:pPr>
            <w:r>
              <w:t>[] Ναι [] Όχι</w:t>
            </w:r>
          </w:p>
        </w:tc>
      </w:tr>
      <w:tr w:rsidR="00E00AB5" w:rsidTr="004834F1">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pPr>
            <w:r>
              <w:t xml:space="preserve">6) Οι ακόλουθοι </w:t>
            </w:r>
            <w:r>
              <w:rPr>
                <w:b/>
              </w:rPr>
              <w:t>τίτλοι σπουδών και επαγγελματικών προσόντων</w:t>
            </w:r>
            <w:r>
              <w:t xml:space="preserve"> διατίθενται από:</w:t>
            </w:r>
          </w:p>
          <w:p w:rsidR="00E00AB5" w:rsidRDefault="00E00AB5" w:rsidP="004A40BE">
            <w:pPr>
              <w:spacing w:after="0"/>
              <w:ind w:firstLine="0"/>
              <w:rPr>
                <w:b/>
                <w:i/>
              </w:rPr>
            </w:pPr>
            <w:r>
              <w:t xml:space="preserve">α) τον ίδιο τον </w:t>
            </w:r>
            <w:proofErr w:type="spellStart"/>
            <w:r>
              <w:t>πάροχο</w:t>
            </w:r>
            <w:proofErr w:type="spellEnd"/>
            <w:r>
              <w:t xml:space="preserve"> υπηρεσιών ή τον εργολάβο,</w:t>
            </w:r>
          </w:p>
          <w:p w:rsidR="00E00AB5" w:rsidRDefault="00E00AB5" w:rsidP="004A40BE">
            <w:pPr>
              <w:spacing w:after="0"/>
              <w:ind w:firstLine="0"/>
            </w:pPr>
            <w:r>
              <w:rPr>
                <w:b/>
                <w:i/>
              </w:rPr>
              <w:t>και/ή</w:t>
            </w:r>
            <w:r>
              <w:t xml:space="preserve"> (ανάλογα με τις απαιτήσεις που ορίζονται στη σχετική πρόσκληση ή διακήρυξη ή στα έγγραφα της σύμβασης)</w:t>
            </w:r>
          </w:p>
          <w:p w:rsidR="00E00AB5" w:rsidRDefault="00E00AB5" w:rsidP="004A40BE">
            <w:pPr>
              <w:spacing w:after="0"/>
              <w:ind w:firstLine="0"/>
            </w:pPr>
            <w:r>
              <w:t>β) τα διευθυντικά στελέχη του:</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napToGrid w:val="0"/>
              <w:spacing w:after="0"/>
              <w:ind w:firstLine="0"/>
            </w:pPr>
          </w:p>
          <w:p w:rsidR="00E00AB5" w:rsidRDefault="00E00AB5" w:rsidP="004A40BE">
            <w:pPr>
              <w:spacing w:after="0"/>
              <w:ind w:firstLine="0"/>
            </w:pPr>
          </w:p>
          <w:p w:rsidR="00E00AB5" w:rsidRDefault="00E00AB5" w:rsidP="004A40BE">
            <w:pPr>
              <w:spacing w:after="0"/>
              <w:ind w:firstLine="0"/>
            </w:pPr>
            <w:r>
              <w:t>α)[......................................……]</w:t>
            </w:r>
          </w:p>
          <w:p w:rsidR="00E00AB5" w:rsidRDefault="00E00AB5" w:rsidP="004A40BE">
            <w:pPr>
              <w:spacing w:after="0"/>
              <w:ind w:firstLine="0"/>
            </w:pPr>
          </w:p>
          <w:p w:rsidR="00E00AB5" w:rsidRDefault="00E00AB5" w:rsidP="004A40BE">
            <w:pPr>
              <w:spacing w:after="0"/>
              <w:ind w:firstLine="0"/>
            </w:pPr>
          </w:p>
          <w:p w:rsidR="00E00AB5" w:rsidRDefault="00E00AB5" w:rsidP="004A40BE">
            <w:pPr>
              <w:spacing w:after="0"/>
              <w:ind w:firstLine="0"/>
            </w:pPr>
          </w:p>
          <w:p w:rsidR="004A40BE" w:rsidRDefault="004A40BE" w:rsidP="004A40BE">
            <w:pPr>
              <w:spacing w:after="0"/>
              <w:ind w:firstLine="0"/>
            </w:pPr>
          </w:p>
          <w:p w:rsidR="00E00AB5" w:rsidRDefault="00E00AB5" w:rsidP="004A40BE">
            <w:pPr>
              <w:spacing w:after="0"/>
              <w:ind w:firstLine="0"/>
            </w:pPr>
            <w:r>
              <w:t>β) [……]</w:t>
            </w:r>
          </w:p>
        </w:tc>
      </w:tr>
      <w:tr w:rsidR="00E00AB5" w:rsidTr="004834F1">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pPr>
            <w:r>
              <w:t xml:space="preserve">7) Ο οικονομικός φορέας θα μπορεί να εφαρμόζει τα ακόλουθα </w:t>
            </w:r>
            <w:r>
              <w:rPr>
                <w:b/>
              </w:rPr>
              <w:t>μέτρα περιβαλλοντικής διαχείρισης</w:t>
            </w:r>
            <w:r>
              <w:t xml:space="preserve"> κατά την εκτέλεση της σύμβασης: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pPr>
            <w:r>
              <w:t>[……]</w:t>
            </w:r>
          </w:p>
        </w:tc>
      </w:tr>
      <w:tr w:rsidR="00E00AB5" w:rsidTr="004834F1">
        <w:trPr>
          <w:trHeight w:val="2683"/>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pPr>
            <w:r>
              <w:t xml:space="preserve">8) Το </w:t>
            </w:r>
            <w:r>
              <w:rPr>
                <w:b/>
                <w:bCs/>
              </w:rPr>
              <w:t xml:space="preserve">μέσο ετήσιο εργατοϋπαλληλικό δυναμικό </w:t>
            </w:r>
            <w:r>
              <w:t xml:space="preserve">του οικονομικού φορέα και ο αριθμός των διευθυντικών στελεχών του κατά τα τελευταία τρία έτη ήταν τα εξής: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pPr>
            <w:r>
              <w:t xml:space="preserve">Έτος, μέσο ετήσιο εργατοϋπαλληλικό προσωπικό: </w:t>
            </w:r>
          </w:p>
          <w:p w:rsidR="00E00AB5" w:rsidRDefault="00E00AB5" w:rsidP="004A40BE">
            <w:pPr>
              <w:spacing w:after="0"/>
              <w:ind w:firstLine="0"/>
            </w:pPr>
            <w:r>
              <w:t xml:space="preserve">[........], [.........] </w:t>
            </w:r>
          </w:p>
          <w:p w:rsidR="00E00AB5" w:rsidRDefault="00E00AB5" w:rsidP="004A40BE">
            <w:pPr>
              <w:spacing w:after="0"/>
              <w:ind w:firstLine="0"/>
            </w:pPr>
            <w:r>
              <w:t xml:space="preserve">[........], [.........] </w:t>
            </w:r>
          </w:p>
          <w:p w:rsidR="00E00AB5" w:rsidRDefault="00E00AB5" w:rsidP="004A40BE">
            <w:pPr>
              <w:spacing w:after="0"/>
              <w:ind w:firstLine="0"/>
            </w:pPr>
            <w:r>
              <w:t xml:space="preserve">[........], [.........] </w:t>
            </w:r>
          </w:p>
          <w:p w:rsidR="00E00AB5" w:rsidRDefault="00E00AB5" w:rsidP="004A40BE">
            <w:pPr>
              <w:spacing w:after="0"/>
              <w:ind w:firstLine="0"/>
            </w:pPr>
            <w:r>
              <w:t>Έτος, αριθμός διευθυντικών στελεχών:</w:t>
            </w:r>
          </w:p>
          <w:p w:rsidR="00E00AB5" w:rsidRDefault="00E00AB5" w:rsidP="004A40BE">
            <w:pPr>
              <w:spacing w:after="0"/>
              <w:ind w:firstLine="0"/>
            </w:pPr>
            <w:r>
              <w:t xml:space="preserve">[........], [.........] </w:t>
            </w:r>
          </w:p>
          <w:p w:rsidR="00E00AB5" w:rsidRDefault="00E00AB5" w:rsidP="004A40BE">
            <w:pPr>
              <w:spacing w:after="0"/>
              <w:ind w:firstLine="0"/>
            </w:pPr>
            <w:r>
              <w:t xml:space="preserve">[........], [.........] </w:t>
            </w:r>
          </w:p>
          <w:p w:rsidR="00E00AB5" w:rsidRDefault="00E00AB5" w:rsidP="004A40BE">
            <w:pPr>
              <w:spacing w:after="0"/>
              <w:ind w:firstLine="0"/>
            </w:pPr>
            <w:r>
              <w:t xml:space="preserve">[........], [.........] </w:t>
            </w:r>
          </w:p>
        </w:tc>
      </w:tr>
      <w:tr w:rsidR="00E00AB5" w:rsidTr="004834F1">
        <w:trPr>
          <w:jc w:val="center"/>
        </w:trPr>
        <w:tc>
          <w:tcPr>
            <w:tcW w:w="4479" w:type="dxa"/>
            <w:tcBorders>
              <w:left w:val="single" w:sz="4" w:space="0" w:color="000000"/>
              <w:bottom w:val="single" w:sz="4" w:space="0" w:color="000000"/>
            </w:tcBorders>
            <w:shd w:val="clear" w:color="auto" w:fill="auto"/>
          </w:tcPr>
          <w:p w:rsidR="00E00AB5" w:rsidRDefault="00E00AB5" w:rsidP="004A40BE">
            <w:pPr>
              <w:spacing w:after="0"/>
              <w:ind w:firstLine="0"/>
            </w:pPr>
            <w:r>
              <w:t xml:space="preserve">9) Ο οικονομικός φορέας θα έχει στη διάθεσή του τα ακόλουθα </w:t>
            </w:r>
            <w:r>
              <w:rPr>
                <w:b/>
              </w:rPr>
              <w:t xml:space="preserve">μηχανήματα, εγκαταστάσεις και τεχνικό εξοπλισμό </w:t>
            </w:r>
            <w:r>
              <w:t>για την εκτέλεση της σύμβασης:</w:t>
            </w:r>
          </w:p>
        </w:tc>
        <w:tc>
          <w:tcPr>
            <w:tcW w:w="4479" w:type="dxa"/>
            <w:tcBorders>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pPr>
            <w:r>
              <w:t>[……]</w:t>
            </w:r>
          </w:p>
        </w:tc>
      </w:tr>
      <w:tr w:rsidR="00E00AB5" w:rsidTr="004834F1">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pPr>
            <w:r>
              <w:t xml:space="preserve">10) Ο οικονομικός φορέας </w:t>
            </w:r>
            <w:r>
              <w:rPr>
                <w:b/>
              </w:rPr>
              <w:t>προτίθεται, να αναθέσει σε τρίτους υπό μορφή υπεργολαβίας</w:t>
            </w:r>
            <w:r w:rsidRPr="004A40BE">
              <w:rPr>
                <w:rStyle w:val="a5"/>
                <w:vertAlign w:val="superscript"/>
              </w:rPr>
              <w:endnoteReference w:id="44"/>
            </w:r>
            <w:r>
              <w:t xml:space="preserve"> το ακόλουθο</w:t>
            </w:r>
            <w:r>
              <w:rPr>
                <w:b/>
              </w:rPr>
              <w:t xml:space="preserve"> τμήμα (δηλ. ποσοστό)</w:t>
            </w:r>
            <w:r>
              <w:t xml:space="preserve"> της σύμβασης: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pPr>
            <w:r>
              <w:t>[....……]</w:t>
            </w:r>
          </w:p>
        </w:tc>
      </w:tr>
      <w:tr w:rsidR="00E00AB5" w:rsidTr="004834F1">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pPr>
            <w:r>
              <w:t xml:space="preserve">11) Για </w:t>
            </w:r>
            <w:r>
              <w:rPr>
                <w:b/>
                <w:i/>
              </w:rPr>
              <w:t xml:space="preserve">δημόσιες συμβάσεις προμηθειών </w:t>
            </w:r>
            <w:r>
              <w:t>:</w:t>
            </w:r>
          </w:p>
          <w:p w:rsidR="00E00AB5" w:rsidRDefault="00E00AB5" w:rsidP="004A40BE">
            <w:pPr>
              <w:spacing w:after="0"/>
              <w:ind w:firstLine="0"/>
            </w:pPr>
            <w:r>
              <w:t xml:space="preserve">Ο οικονομικός φορέας θα παράσχει τα απαιτούμενα δείγματα, περιγραφές ή φωτογραφίες των προϊόντων που θα </w:t>
            </w:r>
            <w:r>
              <w:lastRenderedPageBreak/>
              <w:t>προμηθεύσει, τα οποία δεν χρειάζεται να συνοδεύονται από πιστοποιητικά γνησιότητας·</w:t>
            </w:r>
          </w:p>
          <w:p w:rsidR="00E00AB5" w:rsidRDefault="00E00AB5" w:rsidP="004A40BE">
            <w:pPr>
              <w:spacing w:after="0"/>
              <w:ind w:firstLine="0"/>
              <w:rPr>
                <w:i/>
              </w:rPr>
            </w:pPr>
            <w:r>
              <w:t>Κατά περίπτωση, ο οικονομικός φορέας δηλώνει περαιτέρω ότι θα προσκομίσει τα απαιτούμενα πιστοποιητικά γνησιότητας.</w:t>
            </w:r>
          </w:p>
          <w:p w:rsidR="00E00AB5" w:rsidRDefault="00E00AB5" w:rsidP="004A40BE">
            <w:pPr>
              <w:spacing w:after="0"/>
              <w:ind w:firstLine="0"/>
            </w:pPr>
            <w:r>
              <w:rPr>
                <w:i/>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napToGrid w:val="0"/>
              <w:spacing w:after="0"/>
              <w:ind w:firstLine="0"/>
            </w:pPr>
          </w:p>
          <w:p w:rsidR="00E00AB5" w:rsidRDefault="00E00AB5" w:rsidP="004A40BE">
            <w:pPr>
              <w:spacing w:after="0"/>
              <w:ind w:firstLine="0"/>
            </w:pPr>
            <w:r>
              <w:t>[] Ναι [] Όχι</w:t>
            </w:r>
          </w:p>
          <w:p w:rsidR="00E00AB5" w:rsidRDefault="00E00AB5" w:rsidP="004A40BE">
            <w:pPr>
              <w:spacing w:after="0"/>
              <w:ind w:firstLine="0"/>
            </w:pPr>
          </w:p>
          <w:p w:rsidR="004A40BE" w:rsidRDefault="004A40BE" w:rsidP="004A40BE">
            <w:pPr>
              <w:spacing w:after="0"/>
              <w:ind w:firstLine="0"/>
            </w:pPr>
          </w:p>
          <w:p w:rsidR="004A40BE" w:rsidRDefault="004A40BE" w:rsidP="004A40BE">
            <w:pPr>
              <w:spacing w:after="0"/>
              <w:ind w:firstLine="0"/>
            </w:pPr>
          </w:p>
          <w:p w:rsidR="004A40BE" w:rsidRDefault="004A40BE" w:rsidP="004A40BE">
            <w:pPr>
              <w:spacing w:after="0"/>
              <w:ind w:firstLine="0"/>
            </w:pPr>
          </w:p>
          <w:p w:rsidR="004A40BE" w:rsidRDefault="004A40BE" w:rsidP="004A40BE">
            <w:pPr>
              <w:spacing w:after="0"/>
              <w:ind w:firstLine="0"/>
            </w:pPr>
          </w:p>
          <w:p w:rsidR="00E00AB5" w:rsidRDefault="00E00AB5" w:rsidP="004A40BE">
            <w:pPr>
              <w:spacing w:after="0"/>
              <w:ind w:firstLine="0"/>
              <w:rPr>
                <w:i/>
              </w:rPr>
            </w:pPr>
            <w:r>
              <w:t>[] Ναι [] Όχι</w:t>
            </w:r>
          </w:p>
          <w:p w:rsidR="00E00AB5" w:rsidRDefault="00E00AB5" w:rsidP="004A40BE">
            <w:pPr>
              <w:spacing w:after="0"/>
              <w:ind w:firstLine="0"/>
              <w:rPr>
                <w:i/>
              </w:rPr>
            </w:pPr>
          </w:p>
          <w:p w:rsidR="00E00AB5" w:rsidRDefault="00E00AB5" w:rsidP="004A40BE">
            <w:pPr>
              <w:spacing w:after="0"/>
              <w:ind w:firstLine="0"/>
              <w:rPr>
                <w:i/>
              </w:rPr>
            </w:pPr>
          </w:p>
          <w:p w:rsidR="00E00AB5" w:rsidRDefault="00E00AB5" w:rsidP="004A40BE">
            <w:pPr>
              <w:spacing w:after="0"/>
              <w:ind w:firstLine="0"/>
            </w:pPr>
            <w:r>
              <w:rPr>
                <w:i/>
              </w:rPr>
              <w:t>(διαδικτυακή διεύθυνση, αρχή ή φορέας έκδοσης, επακριβή στοιχεία αναφοράς των εγγράφων): [……][……][……]</w:t>
            </w:r>
          </w:p>
        </w:tc>
      </w:tr>
      <w:tr w:rsidR="00E00AB5" w:rsidTr="004834F1">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pPr>
            <w:r>
              <w:lastRenderedPageBreak/>
              <w:t xml:space="preserve">12) Για </w:t>
            </w:r>
            <w:r>
              <w:rPr>
                <w:b/>
                <w:i/>
              </w:rPr>
              <w:t>δημόσιες συμβάσεις προμηθειών</w:t>
            </w:r>
            <w:r>
              <w:t>:</w:t>
            </w:r>
          </w:p>
          <w:p w:rsidR="00E00AB5" w:rsidRDefault="00E00AB5" w:rsidP="004A40BE">
            <w:pPr>
              <w:spacing w:after="0"/>
              <w:ind w:firstLine="0"/>
              <w:rPr>
                <w:b/>
              </w:rPr>
            </w:pPr>
            <w:r>
              <w:t xml:space="preserve">Μπορεί ο οικονομικός φορέας να προσκομίσει τα απαιτούμενα </w:t>
            </w:r>
            <w:r>
              <w:rPr>
                <w:b/>
              </w:rPr>
              <w:t>πιστοποιητικά</w:t>
            </w:r>
            <w:r>
              <w:t xml:space="preserve"> που έχουν εκδοθεί από επίσημα </w:t>
            </w:r>
            <w:r>
              <w:rPr>
                <w:b/>
              </w:rPr>
              <w:t>ινστιτούτα ελέγχου ποιότητας</w:t>
            </w:r>
            <w:r>
              <w:t xml:space="preserve"> ή υπηρεσίες αναγνωρισμένων ικανοτήτων, με τα οποία βεβαιώνεται η καταλληλότητα των προϊόντων, </w:t>
            </w:r>
            <w:proofErr w:type="spellStart"/>
            <w:r>
              <w:t>επαληθευόμενη</w:t>
            </w:r>
            <w:proofErr w:type="spellEnd"/>
            <w:r>
              <w:t xml:space="preserve"> με παραπομπές στις τεχνικές προδιαγραφές ή σε πρότυπα, και τα οποία ορίζονται στη σχετική διακήρυξη ή στην πρόσκληση ή στα έγγραφα της σύμβασης που αναφέρονται στη διακήρυξη;</w:t>
            </w:r>
          </w:p>
          <w:p w:rsidR="00E00AB5" w:rsidRDefault="00E00AB5" w:rsidP="004A40BE">
            <w:pPr>
              <w:spacing w:after="0"/>
              <w:ind w:firstLine="0"/>
              <w:rPr>
                <w:i/>
              </w:rPr>
            </w:pPr>
            <w:r>
              <w:rPr>
                <w:b/>
              </w:rPr>
              <w:t>Εάν όχι</w:t>
            </w:r>
            <w:r>
              <w:t>, εξηγήστε τους λόγους και αναφέρετε ποια άλλα αποδεικτικά μέσα μπορούν να προσκομιστούν:</w:t>
            </w:r>
          </w:p>
          <w:p w:rsidR="00E00AB5" w:rsidRDefault="00E00AB5" w:rsidP="004A40BE">
            <w:pPr>
              <w:spacing w:after="0"/>
              <w:ind w:firstLine="0"/>
            </w:pPr>
            <w:r>
              <w:rPr>
                <w:i/>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napToGrid w:val="0"/>
              <w:spacing w:after="0"/>
              <w:ind w:firstLine="0"/>
            </w:pPr>
          </w:p>
          <w:p w:rsidR="00E00AB5" w:rsidRDefault="00E00AB5" w:rsidP="004A40BE">
            <w:pPr>
              <w:spacing w:after="0"/>
              <w:ind w:firstLine="0"/>
            </w:pPr>
            <w:r>
              <w:t>[] Ναι [] Όχι</w:t>
            </w:r>
          </w:p>
          <w:p w:rsidR="00E00AB5" w:rsidRDefault="00E00AB5" w:rsidP="004A40BE">
            <w:pPr>
              <w:spacing w:after="0"/>
              <w:ind w:firstLine="0"/>
            </w:pPr>
          </w:p>
          <w:p w:rsidR="00E00AB5" w:rsidRDefault="00E00AB5" w:rsidP="004A40BE">
            <w:pPr>
              <w:spacing w:after="0"/>
              <w:ind w:firstLine="0"/>
            </w:pPr>
          </w:p>
          <w:p w:rsidR="00E00AB5" w:rsidRDefault="00E00AB5" w:rsidP="004A40BE">
            <w:pPr>
              <w:spacing w:after="0"/>
              <w:ind w:firstLine="0"/>
            </w:pPr>
          </w:p>
          <w:p w:rsidR="00E00AB5" w:rsidRDefault="00E00AB5" w:rsidP="004A40BE">
            <w:pPr>
              <w:spacing w:after="0"/>
              <w:ind w:firstLine="0"/>
            </w:pPr>
          </w:p>
          <w:p w:rsidR="00E00AB5" w:rsidRDefault="00E00AB5" w:rsidP="004A40BE">
            <w:pPr>
              <w:spacing w:after="0"/>
              <w:ind w:firstLine="0"/>
            </w:pPr>
          </w:p>
          <w:p w:rsidR="00E00AB5" w:rsidRDefault="00E00AB5" w:rsidP="004A40BE">
            <w:pPr>
              <w:spacing w:after="0"/>
              <w:ind w:firstLine="0"/>
            </w:pPr>
          </w:p>
          <w:p w:rsidR="00E00AB5" w:rsidRDefault="00E00AB5" w:rsidP="004A40BE">
            <w:pPr>
              <w:spacing w:after="0"/>
              <w:ind w:firstLine="0"/>
            </w:pPr>
          </w:p>
          <w:p w:rsidR="00E00AB5" w:rsidRDefault="00E00AB5" w:rsidP="004A40BE">
            <w:pPr>
              <w:spacing w:after="0"/>
              <w:ind w:firstLine="0"/>
            </w:pPr>
          </w:p>
          <w:p w:rsidR="004A40BE" w:rsidRDefault="004A40BE" w:rsidP="004A40BE">
            <w:pPr>
              <w:spacing w:after="0"/>
              <w:ind w:firstLine="0"/>
            </w:pPr>
          </w:p>
          <w:p w:rsidR="004A40BE" w:rsidRDefault="004A40BE" w:rsidP="004A40BE">
            <w:pPr>
              <w:spacing w:after="0"/>
              <w:ind w:firstLine="0"/>
            </w:pPr>
          </w:p>
          <w:p w:rsidR="00E00AB5" w:rsidRDefault="00E00AB5" w:rsidP="004A40BE">
            <w:pPr>
              <w:spacing w:after="0"/>
              <w:ind w:firstLine="0"/>
            </w:pPr>
            <w:r>
              <w:t>[….............................................]</w:t>
            </w:r>
          </w:p>
          <w:p w:rsidR="00E00AB5" w:rsidRDefault="00E00AB5" w:rsidP="004A40BE">
            <w:pPr>
              <w:spacing w:after="0"/>
              <w:ind w:firstLine="0"/>
            </w:pPr>
          </w:p>
          <w:p w:rsidR="004A40BE" w:rsidRDefault="004A40BE" w:rsidP="004A40BE">
            <w:pPr>
              <w:spacing w:after="0"/>
              <w:ind w:firstLine="0"/>
              <w:rPr>
                <w:i/>
              </w:rPr>
            </w:pPr>
          </w:p>
          <w:p w:rsidR="00E00AB5" w:rsidRDefault="00E00AB5" w:rsidP="004A40BE">
            <w:pPr>
              <w:spacing w:after="0"/>
              <w:ind w:firstLine="0"/>
            </w:pPr>
            <w:r>
              <w:rPr>
                <w:i/>
              </w:rPr>
              <w:t>(διαδικτυακή διεύθυνση, αρχή ή φορέας έκδοσης, επακριβή στοιχεία αναφοράς των εγγράφων): [……][……][……]</w:t>
            </w:r>
          </w:p>
        </w:tc>
      </w:tr>
    </w:tbl>
    <w:p w:rsidR="00E00AB5" w:rsidRDefault="00E00AB5">
      <w:pPr>
        <w:pStyle w:val="SectionTitle"/>
        <w:ind w:firstLine="0"/>
      </w:pPr>
    </w:p>
    <w:p w:rsidR="00E00AB5" w:rsidRDefault="00E00AB5">
      <w:pPr>
        <w:jc w:val="center"/>
        <w:rPr>
          <w:b/>
          <w:bCs/>
        </w:rPr>
      </w:pPr>
    </w:p>
    <w:p w:rsidR="00E00AB5" w:rsidRDefault="00E00AB5">
      <w:pPr>
        <w:pageBreakBefore/>
        <w:jc w:val="center"/>
        <w:rPr>
          <w:b/>
          <w:i/>
        </w:rPr>
      </w:pPr>
      <w:r>
        <w:rPr>
          <w:b/>
          <w:bCs/>
        </w:rPr>
        <w:lastRenderedPageBreak/>
        <w:t>Δ: Συστήματα διασφάλισης ποιότητας και πρότυπα περιβαλλοντικής διαχείρισης</w:t>
      </w:r>
    </w:p>
    <w:p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b/>
          <w:i/>
        </w:rPr>
      </w:pPr>
      <w:r>
        <w:rPr>
          <w:b/>
          <w:i/>
        </w:rPr>
        <w:t xml:space="preserve">Ο οικονομικός φορέας πρέπει να παράσχει πληροφορίες </w:t>
      </w:r>
      <w:r>
        <w:rPr>
          <w:b/>
          <w:u w:val="single"/>
        </w:rPr>
        <w:t>μόνον</w:t>
      </w:r>
      <w:r>
        <w:rPr>
          <w:b/>
          <w:i/>
        </w:rPr>
        <w:t xml:space="preserve"> όταν τα συστήματα διασφάλισης ποιότητας και/ή τα πρότυπα περιβαλλοντικής διαχείρισης έχουν ζητηθεί από την αναθέτουσα αρχή ή τον αναθέτοντα φορέα στη σχετική διακήρυξη ή στην πρόσκληση ή στα έγγραφα της σύμβασης.</w:t>
      </w:r>
    </w:p>
    <w:tbl>
      <w:tblPr>
        <w:tblW w:w="8959" w:type="dxa"/>
        <w:jc w:val="center"/>
        <w:tblLayout w:type="fixed"/>
        <w:tblLook w:val="0000"/>
      </w:tblPr>
      <w:tblGrid>
        <w:gridCol w:w="4479"/>
        <w:gridCol w:w="4480"/>
      </w:tblGrid>
      <w:tr w:rsidR="00E00AB5" w:rsidTr="00B73C1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rPr>
                <w:b/>
                <w:i/>
              </w:rPr>
            </w:pPr>
            <w:r>
              <w:rPr>
                <w:b/>
                <w:i/>
              </w:rPr>
              <w:t>Συστήματα διασφάλισης ποιότητας και πρότυπα περιβαλλοντικής διαχείρισης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pPr>
            <w:r>
              <w:rPr>
                <w:b/>
                <w:i/>
              </w:rPr>
              <w:t>Απάντηση:</w:t>
            </w:r>
          </w:p>
        </w:tc>
      </w:tr>
      <w:tr w:rsidR="00E00AB5" w:rsidTr="00B73C1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rPr>
                <w:b/>
                <w:color w:val="000000"/>
              </w:rPr>
            </w:pPr>
            <w:r>
              <w:rPr>
                <w:color w:val="000000"/>
              </w:rPr>
              <w:t xml:space="preserve">Θα είναι σε θέση ο οικονομικός φορέας να προσκομίσει </w:t>
            </w:r>
            <w:r>
              <w:rPr>
                <w:b/>
                <w:color w:val="000000"/>
              </w:rPr>
              <w:t>πιστοποιητικά</w:t>
            </w:r>
            <w:r>
              <w:rPr>
                <w:color w:val="000000"/>
              </w:rPr>
              <w:t xml:space="preserve"> που έχουν εκδοθεί από ανεξάρτητους οργανισμούς που βεβαιώνουν ότι ο οικονομικός φορέας συμμορφώνεται με τα απαιτούμενα </w:t>
            </w:r>
            <w:r>
              <w:rPr>
                <w:b/>
                <w:color w:val="000000"/>
              </w:rPr>
              <w:t xml:space="preserve">πρότυπα </w:t>
            </w:r>
            <w:r w:rsidRPr="00E00AB5">
              <w:rPr>
                <w:b/>
                <w:color w:val="000000"/>
              </w:rPr>
              <w:t>διασφάλισης ποιότητας</w:t>
            </w:r>
            <w:r>
              <w:rPr>
                <w:color w:val="000000"/>
              </w:rPr>
              <w:t>, συμπεριλαμβανομένης της προσβασιμότητας για άτομα με ειδικές ανάγκες;</w:t>
            </w:r>
          </w:p>
          <w:p w:rsidR="00E00AB5" w:rsidRDefault="00E00AB5" w:rsidP="004A40BE">
            <w:pPr>
              <w:spacing w:after="0"/>
              <w:ind w:firstLine="0"/>
              <w:rPr>
                <w:i/>
                <w:color w:val="000000"/>
              </w:rPr>
            </w:pPr>
            <w:r>
              <w:rPr>
                <w:b/>
                <w:color w:val="000000"/>
              </w:rPr>
              <w:t>Εάν όχι</w:t>
            </w:r>
            <w:r>
              <w:rPr>
                <w:color w:val="000000"/>
              </w:rPr>
              <w:t>, εξηγήστε τους λόγους και διευκρινίστε ποια άλλα αποδεικτικά μέσα μπορούν να προσκομιστούν όσον αφορά το σύστημα διασφάλισης ποιότητας:</w:t>
            </w:r>
          </w:p>
          <w:p w:rsidR="00E00AB5" w:rsidRDefault="00E00AB5" w:rsidP="004A40BE">
            <w:pPr>
              <w:spacing w:after="0"/>
              <w:ind w:firstLine="0"/>
            </w:pPr>
            <w:r>
              <w:rPr>
                <w:i/>
                <w:color w:val="000000"/>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jc w:val="left"/>
            </w:pPr>
            <w:r>
              <w:t>[] Ναι [] Όχι</w:t>
            </w:r>
          </w:p>
          <w:p w:rsidR="00E00AB5" w:rsidRDefault="00E00AB5" w:rsidP="004A40BE">
            <w:pPr>
              <w:spacing w:after="0"/>
              <w:ind w:firstLine="0"/>
              <w:jc w:val="left"/>
            </w:pPr>
          </w:p>
          <w:p w:rsidR="00E00AB5" w:rsidRDefault="00E00AB5" w:rsidP="004A40BE">
            <w:pPr>
              <w:spacing w:after="0"/>
              <w:ind w:firstLine="0"/>
              <w:jc w:val="left"/>
            </w:pPr>
          </w:p>
          <w:p w:rsidR="00E00AB5" w:rsidRDefault="00E00AB5" w:rsidP="004A40BE">
            <w:pPr>
              <w:spacing w:after="0"/>
              <w:ind w:firstLine="0"/>
              <w:jc w:val="left"/>
            </w:pPr>
          </w:p>
          <w:p w:rsidR="00E00AB5" w:rsidRDefault="00E00AB5" w:rsidP="004A40BE">
            <w:pPr>
              <w:spacing w:after="0"/>
              <w:ind w:firstLine="0"/>
              <w:jc w:val="left"/>
            </w:pPr>
          </w:p>
          <w:p w:rsidR="00E00AB5" w:rsidRDefault="00E00AB5" w:rsidP="004A40BE">
            <w:pPr>
              <w:spacing w:after="0"/>
              <w:ind w:firstLine="0"/>
              <w:jc w:val="left"/>
            </w:pPr>
          </w:p>
          <w:p w:rsidR="004A40BE" w:rsidRDefault="004A40BE" w:rsidP="004A40BE">
            <w:pPr>
              <w:spacing w:after="0"/>
              <w:ind w:firstLine="0"/>
              <w:jc w:val="left"/>
            </w:pPr>
          </w:p>
          <w:p w:rsidR="004A40BE" w:rsidRDefault="004A40BE" w:rsidP="004A40BE">
            <w:pPr>
              <w:spacing w:after="0"/>
              <w:ind w:firstLine="0"/>
              <w:jc w:val="left"/>
            </w:pPr>
          </w:p>
          <w:p w:rsidR="00E00AB5" w:rsidRDefault="00E00AB5" w:rsidP="004A40BE">
            <w:pPr>
              <w:spacing w:after="0"/>
              <w:ind w:firstLine="0"/>
              <w:jc w:val="left"/>
              <w:rPr>
                <w:i/>
              </w:rPr>
            </w:pPr>
            <w:r>
              <w:t>[……] [……]</w:t>
            </w:r>
          </w:p>
          <w:p w:rsidR="00E00AB5" w:rsidRDefault="00E00AB5" w:rsidP="004A40BE">
            <w:pPr>
              <w:spacing w:after="0"/>
              <w:ind w:firstLine="0"/>
              <w:jc w:val="left"/>
              <w:rPr>
                <w:i/>
              </w:rPr>
            </w:pPr>
          </w:p>
          <w:p w:rsidR="00E00AB5" w:rsidRDefault="00E00AB5" w:rsidP="004A40BE">
            <w:pPr>
              <w:spacing w:after="0"/>
              <w:ind w:firstLine="0"/>
              <w:jc w:val="left"/>
              <w:rPr>
                <w:i/>
              </w:rPr>
            </w:pPr>
          </w:p>
          <w:p w:rsidR="004A40BE" w:rsidRDefault="004A40BE" w:rsidP="004A40BE">
            <w:pPr>
              <w:spacing w:after="0"/>
              <w:ind w:firstLine="0"/>
              <w:jc w:val="left"/>
              <w:rPr>
                <w:i/>
              </w:rPr>
            </w:pPr>
          </w:p>
          <w:p w:rsidR="00E00AB5" w:rsidRDefault="00E00AB5" w:rsidP="004A40BE">
            <w:pPr>
              <w:spacing w:after="0"/>
              <w:ind w:firstLine="0"/>
              <w:jc w:val="left"/>
            </w:pPr>
            <w:r>
              <w:rPr>
                <w:i/>
              </w:rPr>
              <w:t>(διαδικτυακή διεύθυνση, αρχή ή φορέας έκδοσης, επακριβή στοιχεία αναφοράς των εγγράφων): [……][……][……]</w:t>
            </w:r>
          </w:p>
        </w:tc>
      </w:tr>
      <w:tr w:rsidR="00E00AB5" w:rsidTr="00B73C1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rPr>
                <w:b/>
              </w:rPr>
            </w:pPr>
            <w:r>
              <w:t xml:space="preserve">Θα είναι σε θέση ο οικονομικός φορέας να προσκομίσει </w:t>
            </w:r>
            <w:r>
              <w:rPr>
                <w:b/>
              </w:rPr>
              <w:t>πιστοποιητικά</w:t>
            </w:r>
            <w:r>
              <w:t xml:space="preserve"> που έχουν εκδοθεί από ανεξάρτητους οργανισμούς που βεβαιώνουν ότι ο οικονομικός φορέας συμμορφώνεται με τα απαιτούμενα </w:t>
            </w:r>
            <w:r>
              <w:rPr>
                <w:b/>
              </w:rPr>
              <w:t>συστήματα ή πρότυπα περιβαλλοντικής διαχείρισης</w:t>
            </w:r>
            <w:r>
              <w:t>;</w:t>
            </w:r>
          </w:p>
          <w:p w:rsidR="00E00AB5" w:rsidRDefault="00E00AB5" w:rsidP="004A40BE">
            <w:pPr>
              <w:spacing w:after="0"/>
              <w:ind w:firstLine="0"/>
            </w:pPr>
            <w:r>
              <w:rPr>
                <w:b/>
              </w:rPr>
              <w:t>Εάν όχι</w:t>
            </w:r>
            <w:r>
              <w:t xml:space="preserve">, εξηγήστε τους λόγους και διευκρινίστε ποια άλλα αποδεικτικά μέσα μπορούν να προσκομιστούν όσον αφορά τα </w:t>
            </w:r>
            <w:r>
              <w:rPr>
                <w:b/>
              </w:rPr>
              <w:t>συστήματα ή πρότυπα περιβαλλοντικής διαχείρισης</w:t>
            </w:r>
            <w:r>
              <w:t>:</w:t>
            </w:r>
          </w:p>
          <w:p w:rsidR="00E00AB5" w:rsidRDefault="00E00AB5" w:rsidP="004A40BE">
            <w:pPr>
              <w:spacing w:after="0"/>
              <w:ind w:firstLine="0"/>
            </w:pPr>
          </w:p>
          <w:p w:rsidR="00E00AB5" w:rsidRDefault="00E00AB5" w:rsidP="004A40BE">
            <w:pPr>
              <w:spacing w:after="0"/>
              <w:ind w:firstLine="0"/>
            </w:pPr>
            <w:r>
              <w:rPr>
                <w:i/>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jc w:val="left"/>
            </w:pPr>
            <w:r>
              <w:t>[] Ναι [] Όχι</w:t>
            </w:r>
          </w:p>
          <w:p w:rsidR="00E00AB5" w:rsidRDefault="00E00AB5" w:rsidP="004A40BE">
            <w:pPr>
              <w:spacing w:after="0"/>
              <w:ind w:firstLine="0"/>
              <w:jc w:val="left"/>
            </w:pPr>
          </w:p>
          <w:p w:rsidR="00E00AB5" w:rsidRDefault="00E00AB5" w:rsidP="004A40BE">
            <w:pPr>
              <w:spacing w:after="0"/>
              <w:ind w:firstLine="0"/>
              <w:jc w:val="left"/>
            </w:pPr>
          </w:p>
          <w:p w:rsidR="00E00AB5" w:rsidRDefault="00E00AB5" w:rsidP="004A40BE">
            <w:pPr>
              <w:spacing w:after="0"/>
              <w:ind w:firstLine="0"/>
              <w:jc w:val="left"/>
            </w:pPr>
          </w:p>
          <w:p w:rsidR="00E00AB5" w:rsidRDefault="00E00AB5" w:rsidP="004A40BE">
            <w:pPr>
              <w:spacing w:after="0"/>
              <w:ind w:firstLine="0"/>
              <w:jc w:val="left"/>
            </w:pPr>
          </w:p>
          <w:p w:rsidR="004A40BE" w:rsidRDefault="004A40BE" w:rsidP="004A40BE">
            <w:pPr>
              <w:spacing w:after="0"/>
              <w:ind w:firstLine="0"/>
              <w:jc w:val="left"/>
            </w:pPr>
          </w:p>
          <w:p w:rsidR="004A40BE" w:rsidRDefault="004A40BE" w:rsidP="004A40BE">
            <w:pPr>
              <w:spacing w:after="0"/>
              <w:ind w:firstLine="0"/>
              <w:jc w:val="left"/>
            </w:pPr>
          </w:p>
          <w:p w:rsidR="00E00AB5" w:rsidRDefault="00E00AB5" w:rsidP="004A40BE">
            <w:pPr>
              <w:spacing w:after="0"/>
              <w:ind w:firstLine="0"/>
              <w:jc w:val="left"/>
              <w:rPr>
                <w:i/>
              </w:rPr>
            </w:pPr>
            <w:r>
              <w:t>[……] [……]</w:t>
            </w:r>
          </w:p>
          <w:p w:rsidR="00E00AB5" w:rsidRDefault="00E00AB5" w:rsidP="004A40BE">
            <w:pPr>
              <w:spacing w:after="0"/>
              <w:ind w:firstLine="0"/>
              <w:jc w:val="left"/>
              <w:rPr>
                <w:i/>
              </w:rPr>
            </w:pPr>
          </w:p>
          <w:p w:rsidR="00E00AB5" w:rsidRDefault="00E00AB5" w:rsidP="004A40BE">
            <w:pPr>
              <w:spacing w:after="0"/>
              <w:ind w:firstLine="0"/>
              <w:jc w:val="left"/>
              <w:rPr>
                <w:i/>
              </w:rPr>
            </w:pPr>
          </w:p>
          <w:p w:rsidR="00E00AB5" w:rsidRDefault="00E00AB5" w:rsidP="004A40BE">
            <w:pPr>
              <w:spacing w:after="0"/>
              <w:ind w:firstLine="0"/>
              <w:jc w:val="left"/>
              <w:rPr>
                <w:i/>
              </w:rPr>
            </w:pPr>
          </w:p>
          <w:p w:rsidR="004A40BE" w:rsidRDefault="004A40BE" w:rsidP="004A40BE">
            <w:pPr>
              <w:spacing w:after="0"/>
              <w:ind w:firstLine="0"/>
              <w:jc w:val="left"/>
              <w:rPr>
                <w:i/>
              </w:rPr>
            </w:pPr>
          </w:p>
          <w:p w:rsidR="004A40BE" w:rsidRDefault="004A40BE" w:rsidP="004A40BE">
            <w:pPr>
              <w:spacing w:after="0"/>
              <w:ind w:firstLine="0"/>
              <w:jc w:val="left"/>
              <w:rPr>
                <w:i/>
              </w:rPr>
            </w:pPr>
          </w:p>
          <w:p w:rsidR="00E00AB5" w:rsidRDefault="00E00AB5" w:rsidP="004A40BE">
            <w:pPr>
              <w:spacing w:after="0"/>
              <w:ind w:firstLine="0"/>
              <w:jc w:val="left"/>
            </w:pPr>
            <w:r>
              <w:rPr>
                <w:i/>
              </w:rPr>
              <w:t>(διαδικτυακή διεύθυνση, αρχή ή φορέας έκδοσης, επακριβή στοιχεία αναφοράς των εγγράφων): [……][……][……]</w:t>
            </w:r>
          </w:p>
        </w:tc>
      </w:tr>
    </w:tbl>
    <w:p w:rsidR="00E00AB5" w:rsidRDefault="00E00AB5">
      <w:pPr>
        <w:ind w:firstLine="0"/>
        <w:jc w:val="center"/>
      </w:pPr>
    </w:p>
    <w:p w:rsidR="00E00AB5" w:rsidRDefault="00E00AB5">
      <w:pPr>
        <w:pageBreakBefore/>
        <w:ind w:firstLine="0"/>
        <w:jc w:val="center"/>
        <w:rPr>
          <w:b/>
          <w:i/>
        </w:rPr>
      </w:pPr>
      <w:r>
        <w:rPr>
          <w:b/>
          <w:bCs/>
        </w:rPr>
        <w:lastRenderedPageBreak/>
        <w:t xml:space="preserve">Μέρος V: Περιορισμός του αριθμού των </w:t>
      </w:r>
      <w:proofErr w:type="spellStart"/>
      <w:r>
        <w:rPr>
          <w:b/>
          <w:bCs/>
        </w:rPr>
        <w:t>πληρούντων</w:t>
      </w:r>
      <w:proofErr w:type="spellEnd"/>
      <w:r>
        <w:rPr>
          <w:b/>
          <w:bCs/>
        </w:rPr>
        <w:t xml:space="preserve"> τα κριτήρια επιλογής υποψηφίων</w:t>
      </w:r>
    </w:p>
    <w:p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b/>
          <w:i/>
          <w:u w:val="single"/>
        </w:rPr>
      </w:pPr>
      <w:r>
        <w:rPr>
          <w:b/>
          <w:i/>
        </w:rPr>
        <w:t xml:space="preserve">Ο οικονομικός φορέας πρέπει να παράσχει πληροφορίες </w:t>
      </w:r>
      <w:r>
        <w:rPr>
          <w:b/>
          <w:u w:val="single"/>
        </w:rPr>
        <w:t>μόνον</w:t>
      </w:r>
      <w:r>
        <w:rPr>
          <w:b/>
          <w:i/>
        </w:rPr>
        <w:t xml:space="preserve"> όταν η αναθέτουσα αρχή ή ο αναθέτων φορέας έχει προσδιορίσει αντικειμενικά και χωρίς διακρίσεις κριτήρια ή κανόνες που πρόκειται να εφαρμοστούν για τον περιορισμό του αριθμού των υποψηφίων που θα προσκληθούν να υποβάλουν προσφορά ή να συμμετάσχουν στον διάλογο. Οι πληροφορίες αυτές, οι οποίες μπορούν να συνοδεύονται από απαιτήσεις όσον αφορά τα πιστοποιητικά (ή το είδος τους) ή τις μορφές αποδεικτικών εγγράφων, </w:t>
      </w:r>
      <w:r>
        <w:rPr>
          <w:b/>
        </w:rPr>
        <w:t>εφόσον συντρέχει περίπτωση</w:t>
      </w:r>
      <w:r>
        <w:rPr>
          <w:b/>
          <w:i/>
        </w:rPr>
        <w:t>,</w:t>
      </w:r>
      <w:r>
        <w:rPr>
          <w:b/>
          <w:i/>
          <w:u w:val="single"/>
        </w:rPr>
        <w:t xml:space="preserve"> </w:t>
      </w:r>
      <w:r>
        <w:rPr>
          <w:b/>
          <w:i/>
        </w:rPr>
        <w:t>που θα πρέπει να προσκομιστούν, ορίζονται στη σχετική διακήρυξη  ή στην πρόσκληση ή στα έγγραφα της σύμβασης.</w:t>
      </w:r>
    </w:p>
    <w:p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b/>
        </w:rPr>
      </w:pPr>
      <w:r>
        <w:rPr>
          <w:b/>
          <w:i/>
          <w:u w:val="single"/>
        </w:rPr>
        <w:t>Για κλειστές διαδικασίες, ανταγωνιστικές διαδικασίες με διαπραγμάτευση, διαδικασίες ανταγωνιστικού διαλόγου και συμπράξεις καινοτομίας μόνον:</w:t>
      </w:r>
    </w:p>
    <w:p w:rsidR="00E00AB5" w:rsidRDefault="00E00AB5">
      <w:pPr>
        <w:ind w:firstLine="0"/>
        <w:rPr>
          <w:b/>
          <w:i/>
        </w:rPr>
      </w:pPr>
      <w:r>
        <w:rPr>
          <w:b/>
        </w:rPr>
        <w:t>Ο οικονομικός φορέας δηλώνει ότι:</w:t>
      </w:r>
    </w:p>
    <w:tbl>
      <w:tblPr>
        <w:tblW w:w="8959" w:type="dxa"/>
        <w:jc w:val="center"/>
        <w:tblLayout w:type="fixed"/>
        <w:tblLook w:val="0000"/>
      </w:tblPr>
      <w:tblGrid>
        <w:gridCol w:w="4479"/>
        <w:gridCol w:w="4480"/>
      </w:tblGrid>
      <w:tr w:rsidR="00E00AB5" w:rsidTr="00B73C1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2F6B21">
            <w:pPr>
              <w:spacing w:after="0"/>
              <w:ind w:firstLine="0"/>
              <w:rPr>
                <w:b/>
                <w:i/>
              </w:rPr>
            </w:pPr>
            <w:r>
              <w:rPr>
                <w:b/>
                <w:i/>
              </w:rPr>
              <w:t>Περιορισμός του αριθμού</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2F6B21">
            <w:pPr>
              <w:spacing w:after="0"/>
              <w:ind w:firstLine="0"/>
            </w:pPr>
            <w:r>
              <w:rPr>
                <w:b/>
                <w:i/>
              </w:rPr>
              <w:t>Απάντηση:</w:t>
            </w:r>
          </w:p>
        </w:tc>
      </w:tr>
      <w:tr w:rsidR="00E00AB5" w:rsidTr="00B73C1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2F6B21">
            <w:pPr>
              <w:spacing w:after="0"/>
              <w:ind w:firstLine="0"/>
            </w:pPr>
            <w:r>
              <w:rPr>
                <w:b/>
              </w:rPr>
              <w:t>Πληροί</w:t>
            </w:r>
            <w:r>
              <w:t xml:space="preserve"> τα αντικειμενικά και χωρίς διακρίσεις κριτήρια ή κανόνες που πρόκειται να εφαρμοστούν για τον περιορισμό του αριθμού των υποψηφίων με τον ακόλουθο τρόπο:</w:t>
            </w:r>
          </w:p>
          <w:p w:rsidR="00E00AB5" w:rsidRDefault="00E00AB5" w:rsidP="002F6B21">
            <w:pPr>
              <w:spacing w:after="0"/>
              <w:ind w:firstLine="0"/>
              <w:rPr>
                <w:i/>
              </w:rPr>
            </w:pPr>
            <w:r>
              <w:t xml:space="preserve">Εφόσον ζητούνται ορισμένα πιστοποιητικά ή λοιπές μορφές αποδεικτικών εγγράφων, αναφέρετε για </w:t>
            </w:r>
            <w:r>
              <w:rPr>
                <w:b/>
              </w:rPr>
              <w:t>καθένα από αυτά</w:t>
            </w:r>
            <w:r>
              <w:t xml:space="preserve"> αν ο οικονομικός φορέας διαθέτει τα απαιτούμενα έγγραφα:</w:t>
            </w:r>
          </w:p>
          <w:p w:rsidR="00E00AB5" w:rsidRDefault="00E00AB5" w:rsidP="002F6B21">
            <w:pPr>
              <w:spacing w:after="0"/>
              <w:ind w:firstLine="0"/>
            </w:pPr>
            <w:r>
              <w:rPr>
                <w:i/>
              </w:rPr>
              <w:t>Εάν ορισμένα από τα εν λόγω πιστοποιητικά ή λοιπές μορφές αποδεικτικών στοιχείων διατίθενται ηλεκτρονικά</w:t>
            </w:r>
            <w:r>
              <w:rPr>
                <w:rStyle w:val="a5"/>
                <w:i/>
              </w:rPr>
              <w:endnoteReference w:id="45"/>
            </w:r>
            <w:r>
              <w:rPr>
                <w:i/>
              </w:rPr>
              <w:t xml:space="preserve">, αναφέρετε για το </w:t>
            </w:r>
            <w:r>
              <w:rPr>
                <w:b/>
                <w:i/>
              </w:rPr>
              <w:t>καθένα: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2F6B21">
            <w:pPr>
              <w:spacing w:after="0"/>
              <w:ind w:firstLine="0"/>
            </w:pPr>
            <w:r>
              <w:t>[….]</w:t>
            </w:r>
          </w:p>
          <w:p w:rsidR="00E00AB5" w:rsidRDefault="00E00AB5" w:rsidP="002F6B21">
            <w:pPr>
              <w:spacing w:after="0"/>
              <w:ind w:firstLine="0"/>
            </w:pPr>
          </w:p>
          <w:p w:rsidR="00E00AB5" w:rsidRDefault="00E00AB5" w:rsidP="002F6B21">
            <w:pPr>
              <w:spacing w:after="0"/>
              <w:ind w:firstLine="0"/>
            </w:pPr>
          </w:p>
          <w:p w:rsidR="00E00AB5" w:rsidRDefault="00E00AB5" w:rsidP="002F6B21">
            <w:pPr>
              <w:spacing w:after="0"/>
              <w:ind w:firstLine="0"/>
            </w:pPr>
          </w:p>
          <w:p w:rsidR="002F6B21" w:rsidRDefault="002F6B21" w:rsidP="002F6B21">
            <w:pPr>
              <w:spacing w:after="0"/>
              <w:ind w:firstLine="0"/>
            </w:pPr>
          </w:p>
          <w:p w:rsidR="00E00AB5" w:rsidRDefault="00E00AB5" w:rsidP="002F6B21">
            <w:pPr>
              <w:spacing w:after="0"/>
              <w:ind w:firstLine="0"/>
            </w:pPr>
            <w:r>
              <w:t>[] Ναι [] Όχι</w:t>
            </w:r>
            <w:r w:rsidRPr="002F6B21">
              <w:rPr>
                <w:rStyle w:val="a5"/>
                <w:vertAlign w:val="superscript"/>
              </w:rPr>
              <w:endnoteReference w:id="46"/>
            </w:r>
          </w:p>
          <w:p w:rsidR="00E00AB5" w:rsidRDefault="00E00AB5" w:rsidP="002F6B21">
            <w:pPr>
              <w:spacing w:after="0"/>
              <w:ind w:firstLine="0"/>
            </w:pPr>
          </w:p>
          <w:p w:rsidR="00E00AB5" w:rsidRDefault="00E00AB5" w:rsidP="002F6B21">
            <w:pPr>
              <w:spacing w:after="0"/>
              <w:ind w:firstLine="0"/>
            </w:pPr>
          </w:p>
          <w:p w:rsidR="00E00AB5" w:rsidRDefault="00E00AB5" w:rsidP="002F6B21">
            <w:pPr>
              <w:spacing w:after="0"/>
              <w:ind w:firstLine="0"/>
            </w:pPr>
          </w:p>
          <w:p w:rsidR="002F6B21" w:rsidRDefault="002F6B21" w:rsidP="002F6B21">
            <w:pPr>
              <w:spacing w:after="0"/>
              <w:ind w:firstLine="0"/>
              <w:rPr>
                <w:i/>
              </w:rPr>
            </w:pPr>
          </w:p>
          <w:p w:rsidR="00E00AB5" w:rsidRDefault="00E00AB5" w:rsidP="002F6B21">
            <w:pPr>
              <w:spacing w:after="0"/>
              <w:ind w:firstLine="0"/>
            </w:pPr>
            <w:r>
              <w:rPr>
                <w:i/>
              </w:rPr>
              <w:t>(διαδικτυακή διεύθυνση, αρχή ή φορέας έκδοσης, επακριβή στοιχεία αναφοράς των εγγράφων): [……][……][……]</w:t>
            </w:r>
            <w:r w:rsidRPr="00CA0924">
              <w:rPr>
                <w:rStyle w:val="a5"/>
                <w:i/>
                <w:vertAlign w:val="superscript"/>
              </w:rPr>
              <w:endnoteReference w:id="47"/>
            </w:r>
          </w:p>
        </w:tc>
      </w:tr>
    </w:tbl>
    <w:p w:rsidR="002F6B21" w:rsidRDefault="002F6B21">
      <w:pPr>
        <w:pStyle w:val="ChapterTitle"/>
      </w:pPr>
    </w:p>
    <w:p w:rsidR="00E00AB5" w:rsidRDefault="002F6B21" w:rsidP="002F6B21">
      <w:pPr>
        <w:pStyle w:val="ChapterTitle"/>
        <w:rPr>
          <w:i/>
        </w:rPr>
      </w:pPr>
      <w:r>
        <w:br w:type="page"/>
      </w:r>
      <w:r w:rsidR="00E00AB5">
        <w:rPr>
          <w:bCs/>
        </w:rPr>
        <w:lastRenderedPageBreak/>
        <w:t>Μέρος VI: Τελικές δηλώσεις</w:t>
      </w:r>
    </w:p>
    <w:p w:rsidR="00E00AB5" w:rsidRDefault="00E00AB5">
      <w:pPr>
        <w:ind w:firstLine="0"/>
        <w:rPr>
          <w:i/>
        </w:rPr>
      </w:pPr>
      <w:r>
        <w:rPr>
          <w:i/>
        </w:rPr>
        <w:t>Ο κάτωθι υπογεγραμμένος, δηλώνω επισήμως ότι τα στοιχεία που έχω αναφέρει σύμφωνα με τα μέρη Ι – IV ανωτέρω είναι ακριβή και ορθά και ότι έχω πλήρη επίγνωση των συνεπειών σε περίπτωση σοβαρών ψευδών δηλώσεων.</w:t>
      </w:r>
    </w:p>
    <w:p w:rsidR="00E00AB5" w:rsidRDefault="00E00AB5">
      <w:pPr>
        <w:ind w:firstLine="0"/>
        <w:rPr>
          <w:i/>
        </w:rPr>
      </w:pPr>
      <w:r>
        <w:rPr>
          <w:i/>
        </w:rPr>
        <w:t>Ο κάτωθι υπογεγραμμένος, δηλώνω επισήμως ότι είμαι</w:t>
      </w:r>
      <w:r w:rsidR="00B963F2">
        <w:rPr>
          <w:i/>
        </w:rPr>
        <w:t xml:space="preserve"> </w:t>
      </w:r>
      <w:r>
        <w:rPr>
          <w:i/>
        </w:rPr>
        <w:t>σε θέση, κατόπιν αιτήματος και χωρίς καθυστέρηση, να προσκομίσω τα πιστοποιητικά και τις λοιπές μορφές αποδεικτικών εγγράφων που αναφέρονται</w:t>
      </w:r>
      <w:r w:rsidRPr="002F6B21">
        <w:rPr>
          <w:rStyle w:val="aa"/>
        </w:rPr>
        <w:endnoteReference w:id="48"/>
      </w:r>
      <w:r>
        <w:rPr>
          <w:i/>
        </w:rPr>
        <w:t>, εκτός εάν :</w:t>
      </w:r>
    </w:p>
    <w:p w:rsidR="00F62DFA" w:rsidRDefault="00E00AB5">
      <w:pPr>
        <w:ind w:firstLine="0"/>
        <w:rPr>
          <w:rStyle w:val="a5"/>
          <w:i/>
        </w:rPr>
      </w:pPr>
      <w:r>
        <w:rPr>
          <w:i/>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sidRPr="002F6B21">
        <w:rPr>
          <w:rStyle w:val="a5"/>
          <w:vertAlign w:val="superscript"/>
        </w:rPr>
        <w:endnoteReference w:id="49"/>
      </w:r>
      <w:r>
        <w:rPr>
          <w:rStyle w:val="a5"/>
          <w:i/>
        </w:rPr>
        <w:t>.</w:t>
      </w:r>
    </w:p>
    <w:p w:rsidR="00F62DFA" w:rsidRDefault="00F62DFA">
      <w:pPr>
        <w:ind w:firstLine="0"/>
        <w:rPr>
          <w:i/>
        </w:rPr>
      </w:pPr>
      <w:r>
        <w:rPr>
          <w:rStyle w:val="a5"/>
          <w:i/>
        </w:rPr>
        <w:t>β) η αναθέτουσα αρχή ή ο αναθέτων φορέας έχουν ήδη στην κατοχή τους τα σχετικά έγγραφα.</w:t>
      </w:r>
    </w:p>
    <w:p w:rsidR="002F6B21" w:rsidRDefault="00F62DFA">
      <w:pPr>
        <w:ind w:firstLine="0"/>
        <w:rPr>
          <w:i/>
        </w:rPr>
      </w:pPr>
      <w:r>
        <w:rPr>
          <w:i/>
        </w:rPr>
        <w:t>Ο κάτωθι υπογεγραμμένος δίδω επισήμως τη συγκατάθεσή μου στ</w:t>
      </w:r>
      <w:r w:rsidR="007446A6">
        <w:rPr>
          <w:i/>
        </w:rPr>
        <w:t xml:space="preserve">ον Δήμο Ζίτσας </w:t>
      </w:r>
      <w:r>
        <w:rPr>
          <w:i/>
        </w:rPr>
        <w:t>..., προκειμένου να αποκτήσει πρόσβαση σε δικαιολογητικά των πληροφοριών τις οποίες έχω υποβάλλει στ.</w:t>
      </w:r>
      <w:r w:rsidR="007446A6">
        <w:rPr>
          <w:i/>
        </w:rPr>
        <w:t xml:space="preserve"> </w:t>
      </w:r>
      <w:r>
        <w:rPr>
          <w:i/>
        </w:rPr>
        <w:t>.. [</w:t>
      </w:r>
      <w:r w:rsidRPr="007446A6">
        <w:rPr>
          <w:i/>
          <w:highlight w:val="yellow"/>
        </w:rPr>
        <w:t>να προσδιοριστεί το αντίστοιχο μέρος/ενότητα/σημείο]</w:t>
      </w:r>
      <w:r>
        <w:rPr>
          <w:i/>
        </w:rPr>
        <w:t xml:space="preserve"> του παρόντος Τυποποιημένου Εντύπου Υπεύθυνης </w:t>
      </w:r>
      <w:r w:rsidR="00970829">
        <w:rPr>
          <w:i/>
        </w:rPr>
        <w:t>Δήλωσης</w:t>
      </w:r>
      <w:r>
        <w:rPr>
          <w:i/>
        </w:rPr>
        <w:t xml:space="preserve"> για τους σκοπούς τ... </w:t>
      </w:r>
      <w:r>
        <w:t>[π</w:t>
      </w:r>
      <w:r w:rsidRPr="007446A6">
        <w:rPr>
          <w:highlight w:val="yellow"/>
        </w:rPr>
        <w:t>ροσδιορισμός της διαδικασίας προμήθειας: (συνοπτική περιγραφή, παραπομπή στη δημοσίευση στον εθνικό τύπο, έντυπο και ηλεκτρονικό, αριθμός αναφοράς)]</w:t>
      </w:r>
      <w:r>
        <w:rPr>
          <w:i/>
        </w:rPr>
        <w:t>.</w:t>
      </w:r>
    </w:p>
    <w:p w:rsidR="00F62DFA" w:rsidRDefault="00F62DFA">
      <w:pPr>
        <w:ind w:firstLine="0"/>
        <w:rPr>
          <w:i/>
        </w:rPr>
      </w:pPr>
    </w:p>
    <w:p w:rsidR="00F62DFA" w:rsidRDefault="00F62DFA">
      <w:pPr>
        <w:ind w:firstLine="0"/>
        <w:rPr>
          <w:i/>
        </w:rPr>
      </w:pPr>
      <w:r>
        <w:rPr>
          <w:i/>
        </w:rPr>
        <w:t xml:space="preserve">Ημερομηνία, τόπος και, όπου ζητείται ή είναι απαραίτητο, υπογραφή(-ές): [……]   </w:t>
      </w:r>
    </w:p>
    <w:p w:rsidR="00B73C16" w:rsidRDefault="00B73C16">
      <w:pPr>
        <w:ind w:firstLine="0"/>
      </w:pPr>
      <w:r>
        <w:rPr>
          <w:i/>
        </w:rPr>
        <w:br w:type="page"/>
      </w:r>
    </w:p>
    <w:sectPr w:rsidR="00B73C16" w:rsidSect="009B2E33">
      <w:headerReference w:type="default" r:id="rId8"/>
      <w:footerReference w:type="default" r:id="rId9"/>
      <w:endnotePr>
        <w:numFmt w:val="decimal"/>
      </w:endnotePr>
      <w:pgSz w:w="11906" w:h="16838"/>
      <w:pgMar w:top="867" w:right="1531" w:bottom="1382" w:left="1531" w:header="811" w:footer="1187" w:gutter="0"/>
      <w:cols w:space="720"/>
      <w:docGrid w:linePitch="600" w:charSpace="36864"/>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65AD8" w:rsidRDefault="00865AD8">
      <w:pPr>
        <w:spacing w:after="0" w:line="240" w:lineRule="auto"/>
      </w:pPr>
      <w:r>
        <w:separator/>
      </w:r>
    </w:p>
  </w:endnote>
  <w:endnote w:type="continuationSeparator" w:id="1">
    <w:p w:rsidR="00865AD8" w:rsidRDefault="00865AD8">
      <w:pPr>
        <w:spacing w:after="0" w:line="240" w:lineRule="auto"/>
      </w:pPr>
      <w:r>
        <w:continuationSeparator/>
      </w:r>
    </w:p>
  </w:endnote>
  <w:endnote w:id="2">
    <w:p w:rsidR="008E6EEE" w:rsidRPr="002F6B21" w:rsidRDefault="008E6EEE" w:rsidP="00B73C16">
      <w:pPr>
        <w:pStyle w:val="af9"/>
        <w:tabs>
          <w:tab w:val="left" w:pos="284"/>
        </w:tabs>
        <w:ind w:firstLine="0"/>
      </w:pPr>
      <w:r>
        <w:rPr>
          <w:rStyle w:val="a5"/>
        </w:rPr>
        <w:endnoteRef/>
      </w:r>
      <w:r>
        <w:tab/>
      </w:r>
      <w:r w:rsidRPr="002F6B21">
        <w:t>Σε περίπτωση που η αναθέτουσα αρχή /αναθέτων φορέας είναι περισσότερες (οι) της (του) μίας (ενός) θα αναφέρεται το σύνολο αυτών</w:t>
      </w:r>
    </w:p>
  </w:endnote>
  <w:endnote w:id="3">
    <w:p w:rsidR="008E6EEE" w:rsidRPr="002F6B21" w:rsidRDefault="008E6EEE" w:rsidP="00B73C16">
      <w:pPr>
        <w:pStyle w:val="af9"/>
        <w:tabs>
          <w:tab w:val="left" w:pos="284"/>
        </w:tabs>
        <w:ind w:firstLine="0"/>
      </w:pPr>
      <w:r w:rsidRPr="00F62DFA">
        <w:rPr>
          <w:rStyle w:val="a5"/>
        </w:rPr>
        <w:endnoteRef/>
      </w:r>
      <w:r w:rsidRPr="002F6B21">
        <w:tab/>
        <w:t>Επαναλάβετε τα στοιχεία των αρμοδίων, όνομα και επώνυμο, όσες φορές χρειάζεται.</w:t>
      </w:r>
    </w:p>
  </w:endnote>
  <w:endnote w:id="4">
    <w:p w:rsidR="008E6EEE" w:rsidRPr="00F62DFA" w:rsidRDefault="008E6EEE" w:rsidP="00B73C16">
      <w:pPr>
        <w:pStyle w:val="af9"/>
        <w:tabs>
          <w:tab w:val="left" w:pos="284"/>
        </w:tabs>
        <w:ind w:firstLine="0"/>
        <w:rPr>
          <w:rStyle w:val="DeltaViewInsertion"/>
          <w:b w:val="0"/>
          <w:i w:val="0"/>
        </w:rPr>
      </w:pPr>
      <w:r w:rsidRPr="00F62DFA">
        <w:rPr>
          <w:rStyle w:val="a5"/>
        </w:rPr>
        <w:endnoteRef/>
      </w:r>
      <w:r w:rsidRPr="002F6B21">
        <w:tab/>
        <w:t xml:space="preserve">Βλέπε </w:t>
      </w:r>
      <w:r w:rsidRPr="00F62DFA">
        <w:rPr>
          <w:rStyle w:val="DeltaViewInsertion"/>
          <w:b w:val="0"/>
          <w:i w:val="0"/>
        </w:rPr>
        <w:t xml:space="preserve">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 </w:t>
      </w:r>
    </w:p>
    <w:p w:rsidR="008E6EEE" w:rsidRPr="00F62DFA" w:rsidRDefault="008E6EEE" w:rsidP="00B73C16">
      <w:pPr>
        <w:pStyle w:val="af9"/>
        <w:tabs>
          <w:tab w:val="left" w:pos="284"/>
        </w:tabs>
        <w:ind w:firstLine="0"/>
        <w:rPr>
          <w:rStyle w:val="DeltaViewInsertion"/>
          <w:b w:val="0"/>
          <w:i w:val="0"/>
        </w:rPr>
      </w:pPr>
      <w:r w:rsidRPr="00F62DFA">
        <w:rPr>
          <w:rStyle w:val="DeltaViewInsertion"/>
          <w:i w:val="0"/>
        </w:rPr>
        <w:t>Πολύ μικρή επιχείρηση:</w:t>
      </w:r>
      <w:r w:rsidRPr="00F62DFA">
        <w:rPr>
          <w:rStyle w:val="DeltaViewInsertion"/>
          <w:b w:val="0"/>
          <w:i w:val="0"/>
        </w:rPr>
        <w:t xml:space="preserve"> επιχείρηση η οποία </w:t>
      </w:r>
      <w:r w:rsidRPr="00F62DFA">
        <w:rPr>
          <w:rStyle w:val="DeltaViewInsertion"/>
          <w:i w:val="0"/>
        </w:rPr>
        <w:t xml:space="preserve">απασχολεί λιγότερους από 10 εργαζομένους </w:t>
      </w:r>
      <w:r w:rsidRPr="00F62DFA">
        <w:rPr>
          <w:rStyle w:val="DeltaViewInsertion"/>
          <w:b w:val="0"/>
          <w:i w:val="0"/>
        </w:rPr>
        <w:t xml:space="preserve">και της οποίας ο ετήσιος κύκλος εργασιών και/ή το σύνολο του ετήσιου ισολογισμού </w:t>
      </w:r>
      <w:r w:rsidRPr="00F62DFA">
        <w:rPr>
          <w:rStyle w:val="DeltaViewInsertion"/>
          <w:i w:val="0"/>
        </w:rPr>
        <w:t>δεν υπερβαίνει τα 2 εκατομμύρια ευρώ</w:t>
      </w:r>
      <w:r w:rsidRPr="00F62DFA">
        <w:rPr>
          <w:rStyle w:val="DeltaViewInsertion"/>
          <w:b w:val="0"/>
          <w:i w:val="0"/>
        </w:rPr>
        <w:t>.</w:t>
      </w:r>
    </w:p>
    <w:p w:rsidR="008E6EEE" w:rsidRPr="00F62DFA" w:rsidRDefault="008E6EEE" w:rsidP="00B73C16">
      <w:pPr>
        <w:pStyle w:val="af9"/>
        <w:tabs>
          <w:tab w:val="left" w:pos="284"/>
        </w:tabs>
        <w:ind w:firstLine="0"/>
        <w:rPr>
          <w:rStyle w:val="DeltaViewInsertion"/>
          <w:b w:val="0"/>
          <w:i w:val="0"/>
        </w:rPr>
      </w:pPr>
      <w:r w:rsidRPr="00F62DFA">
        <w:rPr>
          <w:rStyle w:val="DeltaViewInsertion"/>
          <w:i w:val="0"/>
        </w:rPr>
        <w:t>Μικρή επιχείρηση:</w:t>
      </w:r>
      <w:r w:rsidRPr="00F62DFA">
        <w:rPr>
          <w:rStyle w:val="DeltaViewInsertion"/>
          <w:b w:val="0"/>
          <w:i w:val="0"/>
        </w:rPr>
        <w:t xml:space="preserve"> επιχείρηση η οποία </w:t>
      </w:r>
      <w:r w:rsidRPr="00F62DFA">
        <w:rPr>
          <w:rStyle w:val="DeltaViewInsertion"/>
          <w:i w:val="0"/>
        </w:rPr>
        <w:t xml:space="preserve">απασχολεί λιγότερους από 50 εργαζομένους </w:t>
      </w:r>
      <w:r w:rsidRPr="00F62DFA">
        <w:rPr>
          <w:rStyle w:val="DeltaViewInsertion"/>
          <w:b w:val="0"/>
          <w:i w:val="0"/>
        </w:rPr>
        <w:t xml:space="preserve">και της οποίας ο ετήσιος κύκλος εργασιών και/ή το σύνολο του ετήσιου ισολογισμού </w:t>
      </w:r>
      <w:r w:rsidRPr="00F62DFA">
        <w:rPr>
          <w:rStyle w:val="DeltaViewInsertion"/>
          <w:i w:val="0"/>
        </w:rPr>
        <w:t>δεν υπερβαίνει τα 10 εκατομμύρια ευρώ</w:t>
      </w:r>
      <w:r w:rsidRPr="00F62DFA">
        <w:rPr>
          <w:rStyle w:val="DeltaViewInsertion"/>
          <w:b w:val="0"/>
          <w:i w:val="0"/>
        </w:rPr>
        <w:t>.</w:t>
      </w:r>
    </w:p>
    <w:p w:rsidR="008E6EEE" w:rsidRPr="002F6B21" w:rsidRDefault="008E6EEE" w:rsidP="00B73C16">
      <w:pPr>
        <w:pStyle w:val="af9"/>
        <w:tabs>
          <w:tab w:val="left" w:pos="284"/>
        </w:tabs>
        <w:ind w:firstLine="0"/>
      </w:pPr>
      <w:r w:rsidRPr="00F62DFA">
        <w:rPr>
          <w:rStyle w:val="DeltaViewInsertion"/>
          <w:i w:val="0"/>
        </w:rPr>
        <w:t xml:space="preserve">Μεσαίες επιχειρήσεις: επιχειρήσεις που δεν είναι ούτε πολύ μικρές ούτε μικρές και </w:t>
      </w:r>
      <w:r w:rsidRPr="002F6B21">
        <w:t xml:space="preserve">οι οποίες </w:t>
      </w:r>
      <w:r w:rsidRPr="002F6B21">
        <w:rPr>
          <w:b/>
        </w:rPr>
        <w:t>απασχολούν λιγότερους από 250 εργαζομένους</w:t>
      </w:r>
      <w:r w:rsidRPr="002F6B21">
        <w:t xml:space="preserve"> και των οποίων ο </w:t>
      </w:r>
      <w:r w:rsidRPr="002F6B21">
        <w:rPr>
          <w:b/>
        </w:rPr>
        <w:t>ετήσιος κύκλος εργασιών δεν υπερβαίνει τα 50 εκατομμύρια ευρώ</w:t>
      </w:r>
      <w:r w:rsidRPr="002F6B21">
        <w:t xml:space="preserve"> </w:t>
      </w:r>
      <w:r w:rsidRPr="002F6B21">
        <w:rPr>
          <w:b/>
          <w:i/>
        </w:rPr>
        <w:t>και/ή</w:t>
      </w:r>
      <w:r w:rsidRPr="002F6B21">
        <w:t xml:space="preserve"> το </w:t>
      </w:r>
      <w:r w:rsidRPr="002F6B21">
        <w:rPr>
          <w:b/>
        </w:rPr>
        <w:t>σύνολο του ετήσιου ισολογισμού δεν υπερβαίνει τα 43 εκατομμύρια ευρώ</w:t>
      </w:r>
      <w:r w:rsidRPr="002F6B21">
        <w:t>.</w:t>
      </w:r>
    </w:p>
  </w:endnote>
  <w:endnote w:id="5">
    <w:p w:rsidR="008E6EEE" w:rsidRPr="002F6B21" w:rsidRDefault="008E6EEE" w:rsidP="00B73C16">
      <w:pPr>
        <w:pStyle w:val="af9"/>
        <w:tabs>
          <w:tab w:val="left" w:pos="284"/>
        </w:tabs>
        <w:ind w:firstLine="0"/>
      </w:pPr>
      <w:r w:rsidRPr="00F62DFA">
        <w:rPr>
          <w:rStyle w:val="a5"/>
        </w:rPr>
        <w:endnoteRef/>
      </w:r>
      <w:r w:rsidRPr="002F6B21">
        <w:tab/>
        <w:t xml:space="preserve">Έχει δηλαδή ως κύριο σκοπό την κοινωνική και επαγγελματική ένταξη ατόμων με αναπηρία ή </w:t>
      </w:r>
      <w:proofErr w:type="spellStart"/>
      <w:r w:rsidRPr="002F6B21">
        <w:t>μειονεκτούντων</w:t>
      </w:r>
      <w:proofErr w:type="spellEnd"/>
      <w:r w:rsidRPr="002F6B21">
        <w:t xml:space="preserve"> ατόμων.</w:t>
      </w:r>
    </w:p>
  </w:endnote>
  <w:endnote w:id="6">
    <w:p w:rsidR="008E6EEE" w:rsidRPr="002F6B21" w:rsidRDefault="008E6EEE" w:rsidP="00B73C16">
      <w:pPr>
        <w:pStyle w:val="af9"/>
        <w:tabs>
          <w:tab w:val="left" w:pos="284"/>
        </w:tabs>
        <w:ind w:firstLine="0"/>
      </w:pPr>
      <w:r w:rsidRPr="00F62DFA">
        <w:rPr>
          <w:rStyle w:val="a5"/>
        </w:rPr>
        <w:endnoteRef/>
      </w:r>
      <w:r w:rsidRPr="002F6B21">
        <w:tab/>
        <w:t>Τα δικαιολογητικά και η κατάταξη, εάν υπάρχουν, αναφέρονται στην πιστοποίηση.</w:t>
      </w:r>
    </w:p>
  </w:endnote>
  <w:endnote w:id="7">
    <w:p w:rsidR="008E6EEE" w:rsidRPr="002F6B21" w:rsidRDefault="008E6EEE" w:rsidP="00B73C16">
      <w:pPr>
        <w:pStyle w:val="af9"/>
        <w:tabs>
          <w:tab w:val="left" w:pos="284"/>
        </w:tabs>
        <w:ind w:firstLine="0"/>
      </w:pPr>
      <w:r w:rsidRPr="00F62DFA">
        <w:rPr>
          <w:rStyle w:val="a5"/>
        </w:rPr>
        <w:endnoteRef/>
      </w:r>
      <w:r w:rsidRPr="002F6B21">
        <w:tab/>
        <w:t>Ειδικότερα ως μέλος ένωσης ή κοινοπραξίας ή άλλου παρόμοιου καθεστώτος.</w:t>
      </w:r>
    </w:p>
  </w:endnote>
  <w:endnote w:id="8">
    <w:p w:rsidR="008E6EEE" w:rsidRPr="002F6B21" w:rsidRDefault="008E6EEE" w:rsidP="00B73C16">
      <w:pPr>
        <w:pStyle w:val="af9"/>
        <w:tabs>
          <w:tab w:val="left" w:pos="284"/>
        </w:tabs>
        <w:ind w:firstLine="0"/>
      </w:pPr>
      <w:r w:rsidRPr="00F62DFA">
        <w:rPr>
          <w:rStyle w:val="a5"/>
        </w:rPr>
        <w:endnoteRef/>
      </w:r>
      <w:r w:rsidRPr="002F6B21">
        <w:tab/>
        <w:t xml:space="preserve"> Επισημαίνεται ότι σύμφωνα με το δεύτερο εδάφιο του άρθρου 78 “</w:t>
      </w:r>
      <w:r w:rsidRPr="002F6B21">
        <w:rPr>
          <w:i/>
          <w:iCs/>
        </w:rPr>
        <w:t xml:space="preserve">Όσον αφορά τα κριτήρια που σχετίζονται με τους τίτλους σπουδών και τα επαγγελματικά προσόντα που ορίζονται στην περίπτωση </w:t>
      </w:r>
      <w:proofErr w:type="spellStart"/>
      <w:r w:rsidRPr="002F6B21">
        <w:rPr>
          <w:i/>
          <w:iCs/>
        </w:rPr>
        <w:t>στ΄</w:t>
      </w:r>
      <w:proofErr w:type="spellEnd"/>
      <w:r w:rsidRPr="002F6B21">
        <w:rPr>
          <w:i/>
          <w:iCs/>
        </w:rPr>
        <w:t xml:space="preserve"> του Μέρους ΙΙ του Παραρτήματος ΧΙΙ του Προσαρτήματος Α΄ ή με την σχετική επαγγελματική εμπειρία, οι οικονομικοί φορείς, μπορούν ωστόσο να βασίζονται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rsidRPr="002F6B21">
        <w:t>.”</w:t>
      </w:r>
    </w:p>
  </w:endnote>
  <w:endnote w:id="9">
    <w:p w:rsidR="008E6EEE" w:rsidRPr="002F6B21" w:rsidRDefault="008E6EEE" w:rsidP="00B73C16">
      <w:pPr>
        <w:pStyle w:val="af9"/>
        <w:tabs>
          <w:tab w:val="left" w:pos="284"/>
        </w:tabs>
        <w:ind w:firstLine="0"/>
      </w:pPr>
      <w:r w:rsidRPr="00F62DFA">
        <w:rPr>
          <w:rStyle w:val="a5"/>
        </w:rPr>
        <w:endnoteRef/>
      </w:r>
      <w:r w:rsidRPr="002F6B21">
        <w:tab/>
        <w:t xml:space="preserve">Σύμφωνα με τις διατάξεις του άρθρου 73 παρ. 3 α, </w:t>
      </w:r>
      <w:r w:rsidRPr="002F6B21">
        <w:rPr>
          <w:u w:val="single"/>
        </w:rPr>
        <w:t xml:space="preserve">εφόσον προβλέπεται στα έγγραφα της σύμβασης </w:t>
      </w:r>
      <w:r w:rsidRPr="002F6B21">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endnote>
  <w:endnote w:id="10">
    <w:p w:rsidR="008E6EEE" w:rsidRPr="002F6B21" w:rsidRDefault="008E6EEE" w:rsidP="00B73C16">
      <w:pPr>
        <w:pStyle w:val="af9"/>
        <w:tabs>
          <w:tab w:val="left" w:pos="284"/>
        </w:tabs>
        <w:ind w:firstLine="0"/>
      </w:pPr>
      <w:r w:rsidRPr="00F62DFA">
        <w:rPr>
          <w:rStyle w:val="a5"/>
        </w:rPr>
        <w:endnoteRef/>
      </w:r>
      <w:r w:rsidRPr="002F6B21">
        <w:tab/>
        <w:t>Όπως ορίζεται στο άρθρο 2 της απόφασης-πλαίσιο 2008/841/ΔΕΥ του Συμβουλίου, της 24ης Οκτωβρίου 2008, για την καταπολέμηση του οργανωμένου εγκλήματος (ΕΕ L 300 της 11.11.2008, σ. 42).</w:t>
      </w:r>
    </w:p>
  </w:endnote>
  <w:endnote w:id="11">
    <w:p w:rsidR="008E6EEE" w:rsidRPr="002F6B21" w:rsidRDefault="008E6EEE" w:rsidP="00B73C16">
      <w:pPr>
        <w:pStyle w:val="af9"/>
        <w:tabs>
          <w:tab w:val="left" w:pos="284"/>
        </w:tabs>
        <w:ind w:firstLine="0"/>
      </w:pPr>
      <w:r w:rsidRPr="00F62DFA">
        <w:rPr>
          <w:rStyle w:val="a5"/>
        </w:rPr>
        <w:endnoteRef/>
      </w:r>
      <w:r w:rsidRPr="002F6B21">
        <w:tab/>
        <w:t>Σύμφωνα με άρθρο 73 παρ. 1 (β). Στον Κανονισμό ΕΕΕΣ (Κανονισμός ΕΕ 2016/7) αναφέρεται ως “διαφθορά”.</w:t>
      </w:r>
    </w:p>
  </w:endnote>
  <w:endnote w:id="12">
    <w:p w:rsidR="008E6EEE" w:rsidRPr="002F6B21" w:rsidRDefault="008E6EEE" w:rsidP="00B73C16">
      <w:pPr>
        <w:pStyle w:val="af9"/>
        <w:tabs>
          <w:tab w:val="left" w:pos="284"/>
        </w:tabs>
        <w:ind w:firstLine="0"/>
      </w:pPr>
      <w:r w:rsidRPr="00F62DFA">
        <w:rPr>
          <w:rStyle w:val="a5"/>
        </w:rPr>
        <w:endnoteRef/>
      </w:r>
      <w:r w:rsidRPr="002F6B21">
        <w:tab/>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Περιλαμβάνει επίσης τη διαφθορά όπως ορίζεται στο </w:t>
      </w:r>
      <w:r w:rsidRPr="002F6B21">
        <w:rPr>
          <w:b/>
        </w:rPr>
        <w:t>ν. 3560/2007</w:t>
      </w:r>
      <w:r w:rsidRPr="002F6B21">
        <w:t xml:space="preserve"> </w:t>
      </w:r>
      <w:r w:rsidRPr="002F6B21">
        <w:rPr>
          <w:b/>
        </w:rPr>
        <w:t xml:space="preserve">(ΦΕΚ 103/Α), </w:t>
      </w:r>
      <w:r w:rsidRPr="002F6B21">
        <w:rPr>
          <w:i/>
        </w:rPr>
        <w:t xml:space="preserve">«Κύρωση και εφαρμογή της Σύμβασης ποινικού δικαίου για τη διαφθορά και του Πρόσθετου </w:t>
      </w:r>
      <w:proofErr w:type="spellStart"/>
      <w:r w:rsidRPr="002F6B21">
        <w:rPr>
          <w:i/>
        </w:rPr>
        <w:t>σ΄</w:t>
      </w:r>
      <w:proofErr w:type="spellEnd"/>
      <w:r w:rsidRPr="002F6B21">
        <w:rPr>
          <w:i/>
        </w:rPr>
        <w:t xml:space="preserve"> αυτήν Πρωτοκόλλου» (αφορά σε </w:t>
      </w:r>
      <w:r w:rsidRPr="002F6B21">
        <w:t xml:space="preserve"> </w:t>
      </w:r>
      <w:r w:rsidRPr="002F6B21">
        <w:rPr>
          <w:i/>
        </w:rPr>
        <w:t>προσθήκη καθόσον στο ν. Άρθρο 73 παρ. 1 β αναφέρεται η κείμενη νομοθεσία)</w:t>
      </w:r>
      <w:r w:rsidRPr="002F6B21">
        <w:t>.</w:t>
      </w:r>
    </w:p>
  </w:endnote>
  <w:endnote w:id="13">
    <w:p w:rsidR="008E6EEE" w:rsidRPr="002F6B21" w:rsidRDefault="008E6EEE" w:rsidP="00B73C16">
      <w:pPr>
        <w:pStyle w:val="af9"/>
        <w:tabs>
          <w:tab w:val="left" w:pos="284"/>
        </w:tabs>
        <w:ind w:firstLine="0"/>
      </w:pPr>
      <w:r w:rsidRPr="00F62DFA">
        <w:rPr>
          <w:rStyle w:val="a5"/>
        </w:rPr>
        <w:endnoteRef/>
      </w:r>
      <w:r w:rsidRPr="002F6B21">
        <w:tab/>
        <w:t>Κατά την έννοια του άρθρου 1 της σύμβασης σχετικά με τη προστασία των οικονομικών συμφερόντων των Ευρωπαϊκών Κοινοτήτων (ΕΕ C 316 της 27.11.1995, σ. 48)</w:t>
      </w:r>
      <w:r w:rsidRPr="00F62DFA">
        <w:rPr>
          <w:rStyle w:val="a8"/>
        </w:rPr>
        <w:t xml:space="preserve">  </w:t>
      </w:r>
      <w:r w:rsidRPr="002F6B21">
        <w:t>όπως κυρώθηκε με το ν. 2803/2000 (ΦΕΚ 48/Α) "</w:t>
      </w:r>
      <w:r w:rsidRPr="002F6B21">
        <w:rPr>
          <w:i/>
          <w:iCs/>
        </w:rPr>
        <w:t xml:space="preserve">Κύρωση της </w:t>
      </w:r>
      <w:proofErr w:type="spellStart"/>
      <w:r w:rsidRPr="002F6B21">
        <w:rPr>
          <w:i/>
          <w:iCs/>
        </w:rPr>
        <w:t>Σύµβασης</w:t>
      </w:r>
      <w:proofErr w:type="spellEnd"/>
      <w:r w:rsidRPr="002F6B21">
        <w:rPr>
          <w:i/>
          <w:iCs/>
        </w:rPr>
        <w:t xml:space="preserve"> σχετικά µε την προστασία των </w:t>
      </w:r>
      <w:proofErr w:type="spellStart"/>
      <w:r w:rsidRPr="002F6B21">
        <w:rPr>
          <w:i/>
          <w:iCs/>
        </w:rPr>
        <w:t>οικονοµικών</w:t>
      </w:r>
      <w:proofErr w:type="spellEnd"/>
      <w:r w:rsidRPr="002F6B21">
        <w:rPr>
          <w:i/>
          <w:iCs/>
        </w:rPr>
        <w:t xml:space="preserve"> </w:t>
      </w:r>
      <w:proofErr w:type="spellStart"/>
      <w:r w:rsidRPr="002F6B21">
        <w:rPr>
          <w:i/>
          <w:iCs/>
        </w:rPr>
        <w:t>συµφερόντων</w:t>
      </w:r>
      <w:proofErr w:type="spellEnd"/>
      <w:r w:rsidRPr="002F6B21">
        <w:rPr>
          <w:i/>
          <w:iCs/>
        </w:rPr>
        <w:t xml:space="preserve"> των Ευρωπαϊκών Κοινοτήτων και των συναφών µε αυτήν Πρωτοκόλλων.</w:t>
      </w:r>
    </w:p>
  </w:endnote>
  <w:endnote w:id="14">
    <w:p w:rsidR="008E6EEE" w:rsidRPr="002F6B21" w:rsidRDefault="008E6EEE" w:rsidP="00B73C16">
      <w:pPr>
        <w:pStyle w:val="af9"/>
        <w:tabs>
          <w:tab w:val="left" w:pos="284"/>
        </w:tabs>
        <w:ind w:firstLine="0"/>
      </w:pPr>
      <w:r w:rsidRPr="00F62DFA">
        <w:rPr>
          <w:rStyle w:val="a5"/>
        </w:rPr>
        <w:endnoteRef/>
      </w:r>
      <w:r w:rsidRPr="002F6B21">
        <w:tab/>
        <w:t>Όπως ορίζονται στα άρθρα 1 και 3 της απόφασης-πλαίσιο του Συμβουλίου, της 13ης Ιουνίου 2002 για την καταπολέμηση της τρομοκρατίας (ΕΕ L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endnote>
  <w:endnote w:id="15">
    <w:p w:rsidR="008E6EEE" w:rsidRPr="002F6B21" w:rsidRDefault="008E6EEE" w:rsidP="00B73C16">
      <w:pPr>
        <w:pStyle w:val="af9"/>
        <w:tabs>
          <w:tab w:val="left" w:pos="284"/>
        </w:tabs>
        <w:ind w:firstLine="0"/>
      </w:pPr>
      <w:r w:rsidRPr="00F62DFA">
        <w:rPr>
          <w:rStyle w:val="a5"/>
        </w:rPr>
        <w:endnoteRef/>
      </w:r>
      <w:r w:rsidRPr="002F6B21">
        <w:tab/>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sidRPr="00F62DFA">
        <w:rPr>
          <w:rStyle w:val="DeltaViewInsertion"/>
          <w:b w:val="0"/>
          <w:i w:val="0"/>
          <w:color w:val="000000"/>
        </w:rPr>
        <w:t xml:space="preserve"> (ΕΕ L 309 της 25.11.2005, σ.15) </w:t>
      </w:r>
      <w:r w:rsidRPr="00F62DFA">
        <w:rPr>
          <w:rStyle w:val="a8"/>
          <w:color w:val="000000"/>
        </w:rPr>
        <w:t xml:space="preserve"> </w:t>
      </w:r>
      <w:r w:rsidRPr="00F62DFA">
        <w:rPr>
          <w:rStyle w:val="DeltaViewInsertion"/>
          <w:b w:val="0"/>
          <w:i w:val="0"/>
          <w:color w:val="000000"/>
        </w:rPr>
        <w:t xml:space="preserve">που ενσωματώθηκε με το ν. 3691/2008 </w:t>
      </w:r>
      <w:r w:rsidRPr="00F62DFA">
        <w:rPr>
          <w:rStyle w:val="DeltaViewInsertion"/>
          <w:b w:val="0"/>
          <w:i w:val="0"/>
          <w:color w:val="000000"/>
          <w:spacing w:val="-10"/>
        </w:rPr>
        <w:t>(ΦΕΚ 166/Α)</w:t>
      </w:r>
      <w:r w:rsidRPr="00F62DFA">
        <w:rPr>
          <w:rStyle w:val="DeltaViewInsertion"/>
          <w:i w:val="0"/>
          <w:color w:val="000000"/>
          <w:spacing w:val="-10"/>
        </w:rPr>
        <w:t xml:space="preserve"> </w:t>
      </w:r>
      <w:r w:rsidRPr="00F62DFA">
        <w:rPr>
          <w:rStyle w:val="DeltaViewInsertion"/>
          <w:iCs/>
          <w:color w:val="000000"/>
          <w:spacing w:val="-10"/>
        </w:rPr>
        <w:t>“</w:t>
      </w:r>
      <w:r w:rsidRPr="00F62DFA">
        <w:rPr>
          <w:rStyle w:val="DeltaViewInsertion"/>
          <w:b w:val="0"/>
          <w:iCs/>
          <w:color w:val="000000"/>
        </w:rPr>
        <w:t>Πρόληψη και καταστολή της νομιμοποίησης εσόδων από εγκληματικές δραστηριότητες και της χρηματοδότησης της τρομοκρατίας και άλλες διατάξεις</w:t>
      </w:r>
      <w:r w:rsidRPr="00F62DFA">
        <w:rPr>
          <w:rStyle w:val="DeltaViewInsertion"/>
          <w:b w:val="0"/>
          <w:i w:val="0"/>
          <w:color w:val="000000"/>
        </w:rPr>
        <w:t>”.</w:t>
      </w:r>
    </w:p>
  </w:endnote>
  <w:endnote w:id="16">
    <w:p w:rsidR="008E6EEE" w:rsidRPr="002F6B21" w:rsidRDefault="008E6EEE" w:rsidP="00B73C16">
      <w:pPr>
        <w:pStyle w:val="af9"/>
        <w:tabs>
          <w:tab w:val="left" w:pos="284"/>
        </w:tabs>
        <w:ind w:firstLine="0"/>
      </w:pPr>
      <w:r w:rsidRPr="00F62DFA">
        <w:rPr>
          <w:rStyle w:val="a5"/>
        </w:rPr>
        <w:endnoteRef/>
      </w:r>
      <w:r w:rsidRPr="00F62DFA">
        <w:rPr>
          <w:rStyle w:val="DeltaViewInsertion"/>
          <w:b w:val="0"/>
          <w:i w:val="0"/>
        </w:rPr>
        <w:tab/>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w:t>
      </w:r>
      <w:r w:rsidRPr="00F62DFA">
        <w:rPr>
          <w:rStyle w:val="DeltaViewInsertion"/>
          <w:b w:val="0"/>
          <w:i w:val="0"/>
          <w:color w:val="000000"/>
        </w:rPr>
        <w:t>,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sidRPr="00F62DFA">
        <w:rPr>
          <w:rStyle w:val="DeltaViewInsertion"/>
          <w:b w:val="0"/>
          <w:iCs/>
          <w:color w:val="000000"/>
        </w:rPr>
        <w:t>Πρόληψη και καταπολέμηση της εμπορίας ανθρώπων και προστασία των θυμάτων αυτής και άλλες διατάξεις."</w:t>
      </w:r>
      <w:r w:rsidRPr="00F62DFA">
        <w:rPr>
          <w:rStyle w:val="DeltaViewInsertion"/>
          <w:b w:val="0"/>
          <w:i w:val="0"/>
          <w:iCs/>
          <w:color w:val="000000"/>
        </w:rPr>
        <w:t>.</w:t>
      </w:r>
    </w:p>
  </w:endnote>
  <w:endnote w:id="17">
    <w:p w:rsidR="008E6EEE" w:rsidRPr="002F6B21" w:rsidRDefault="008E6EEE" w:rsidP="00B73C16">
      <w:pPr>
        <w:pStyle w:val="af9"/>
        <w:tabs>
          <w:tab w:val="left" w:pos="284"/>
        </w:tabs>
        <w:ind w:firstLine="0"/>
      </w:pPr>
      <w:r w:rsidRPr="00F62DFA">
        <w:rPr>
          <w:rStyle w:val="a5"/>
        </w:rPr>
        <w:endnoteRef/>
      </w:r>
      <w:r w:rsidRPr="002F6B21">
        <w:tab/>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endnote>
  <w:endnote w:id="18">
    <w:p w:rsidR="008E6EEE" w:rsidRPr="002F6B21" w:rsidRDefault="008E6EEE" w:rsidP="00B73C16">
      <w:pPr>
        <w:pStyle w:val="af9"/>
        <w:tabs>
          <w:tab w:val="left" w:pos="284"/>
        </w:tabs>
        <w:ind w:firstLine="0"/>
      </w:pPr>
      <w:r w:rsidRPr="00F62DFA">
        <w:rPr>
          <w:rStyle w:val="a5"/>
        </w:rPr>
        <w:endnoteRef/>
      </w:r>
      <w:r w:rsidRPr="002F6B21">
        <w:tab/>
        <w:t>Επαναλάβετε όσες φορές χρειάζεται.</w:t>
      </w:r>
    </w:p>
  </w:endnote>
  <w:endnote w:id="19">
    <w:p w:rsidR="008E6EEE" w:rsidRPr="002F6B21" w:rsidRDefault="008E6EEE" w:rsidP="00B73C16">
      <w:pPr>
        <w:pStyle w:val="af9"/>
        <w:tabs>
          <w:tab w:val="left" w:pos="284"/>
        </w:tabs>
        <w:ind w:firstLine="0"/>
      </w:pPr>
      <w:r w:rsidRPr="00F62DFA">
        <w:rPr>
          <w:rStyle w:val="a5"/>
        </w:rPr>
        <w:endnoteRef/>
      </w:r>
      <w:r w:rsidRPr="002F6B21">
        <w:tab/>
        <w:t>Επαναλάβετε όσες φορές χρειάζεται.</w:t>
      </w:r>
    </w:p>
  </w:endnote>
  <w:endnote w:id="20">
    <w:p w:rsidR="008E6EEE" w:rsidRPr="002F6B21" w:rsidRDefault="008E6EEE" w:rsidP="00B73C16">
      <w:pPr>
        <w:pStyle w:val="af9"/>
        <w:tabs>
          <w:tab w:val="left" w:pos="284"/>
        </w:tabs>
        <w:ind w:firstLine="0"/>
      </w:pPr>
      <w:r w:rsidRPr="00F62DFA">
        <w:rPr>
          <w:rStyle w:val="a5"/>
        </w:rPr>
        <w:endnoteRef/>
      </w:r>
      <w:r w:rsidRPr="002F6B21">
        <w:tab/>
        <w:t>Επαναλάβετε όσες φορές χρειάζεται.</w:t>
      </w:r>
    </w:p>
  </w:endnote>
  <w:endnote w:id="21">
    <w:p w:rsidR="008E6EEE" w:rsidRPr="002F6B21" w:rsidRDefault="008E6EEE" w:rsidP="00B73C16">
      <w:pPr>
        <w:pStyle w:val="af9"/>
        <w:tabs>
          <w:tab w:val="left" w:pos="284"/>
        </w:tabs>
        <w:ind w:firstLine="0"/>
      </w:pPr>
      <w:r w:rsidRPr="00F62DFA">
        <w:rPr>
          <w:rStyle w:val="a5"/>
        </w:rPr>
        <w:endnoteRef/>
      </w:r>
      <w:r w:rsidRPr="002F6B21">
        <w:tab/>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endnote>
  <w:endnote w:id="22">
    <w:p w:rsidR="008E6EEE" w:rsidRPr="002F6B21" w:rsidRDefault="008E6EEE" w:rsidP="00B73C16">
      <w:pPr>
        <w:pStyle w:val="af9"/>
        <w:tabs>
          <w:tab w:val="left" w:pos="284"/>
        </w:tabs>
        <w:ind w:firstLine="0"/>
      </w:pPr>
      <w:r w:rsidRPr="00F62DFA">
        <w:rPr>
          <w:rStyle w:val="a5"/>
        </w:rPr>
        <w:endnoteRef/>
      </w:r>
      <w:r w:rsidRPr="002F6B21">
        <w:tab/>
        <w:t xml:space="preserve">Λαμβανομένου υπόψη του χαρακτήρα των εγκλημάτων που έχουν διαπραχθεί (μεμονωμένα, </w:t>
      </w:r>
      <w:proofErr w:type="spellStart"/>
      <w:r w:rsidRPr="002F6B21">
        <w:t>κατ᾽</w:t>
      </w:r>
      <w:proofErr w:type="spellEnd"/>
      <w:r w:rsidRPr="002F6B21">
        <w:t xml:space="preserve"> εξακολούθηση, συστηματικά ...), η επεξήγηση πρέπει να καταδεικνύει την επάρκεια των μέτρων που λήφθηκαν. </w:t>
      </w:r>
    </w:p>
  </w:endnote>
  <w:endnote w:id="23">
    <w:p w:rsidR="008E6EEE" w:rsidRPr="002F6B21" w:rsidRDefault="008E6EEE" w:rsidP="00B73C16">
      <w:pPr>
        <w:pStyle w:val="af9"/>
        <w:tabs>
          <w:tab w:val="left" w:pos="284"/>
        </w:tabs>
        <w:ind w:firstLine="0"/>
      </w:pPr>
      <w:r w:rsidRPr="00F62DFA">
        <w:rPr>
          <w:rStyle w:val="a5"/>
        </w:rPr>
        <w:endnoteRef/>
      </w:r>
      <w:r w:rsidRPr="002F6B21">
        <w:tab/>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endnote>
  <w:endnote w:id="24">
    <w:p w:rsidR="008E6EEE" w:rsidRPr="002F6B21" w:rsidRDefault="008E6EEE" w:rsidP="00B73C16">
      <w:pPr>
        <w:pStyle w:val="af9"/>
        <w:tabs>
          <w:tab w:val="left" w:pos="284"/>
        </w:tabs>
        <w:ind w:firstLine="0"/>
      </w:pPr>
      <w:r w:rsidRPr="00F62DFA">
        <w:rPr>
          <w:rStyle w:val="a5"/>
        </w:rPr>
        <w:endnoteRef/>
      </w:r>
      <w:r w:rsidRPr="002F6B21">
        <w:tab/>
        <w:t xml:space="preserve">Σημειώνεται ότι, σύμφωνα με το άρθρο 73 παρ. 3 </w:t>
      </w:r>
      <w:proofErr w:type="spellStart"/>
      <w:r w:rsidRPr="002F6B21">
        <w:t>περ</w:t>
      </w:r>
      <w:proofErr w:type="spellEnd"/>
      <w:r w:rsidRPr="002F6B21">
        <w:t xml:space="preserve">. α  και β, </w:t>
      </w:r>
      <w:r w:rsidRPr="002F6B21">
        <w:rPr>
          <w:u w:val="single"/>
        </w:rPr>
        <w:t xml:space="preserve">εφόσον προβλέπεται στα έγγραφα της σύμβασης </w:t>
      </w:r>
      <w:r w:rsidRPr="002F6B21">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endnote>
  <w:endnote w:id="25">
    <w:p w:rsidR="008E6EEE" w:rsidRPr="002F6B21" w:rsidRDefault="008E6EEE" w:rsidP="00B73C16">
      <w:pPr>
        <w:pStyle w:val="af9"/>
        <w:tabs>
          <w:tab w:val="left" w:pos="284"/>
        </w:tabs>
        <w:ind w:firstLine="0"/>
      </w:pPr>
      <w:r w:rsidRPr="00F62DFA">
        <w:rPr>
          <w:rStyle w:val="a5"/>
        </w:rPr>
        <w:endnoteRef/>
      </w:r>
      <w:r w:rsidRPr="002F6B21">
        <w:tab/>
        <w:t>Επαναλάβετε όσες φορές χρειάζεται.</w:t>
      </w:r>
    </w:p>
  </w:endnote>
  <w:endnote w:id="26">
    <w:p w:rsidR="008E6EEE" w:rsidRPr="002F6B21" w:rsidRDefault="008E6EEE" w:rsidP="00B73C16">
      <w:pPr>
        <w:pStyle w:val="af9"/>
        <w:tabs>
          <w:tab w:val="left" w:pos="284"/>
        </w:tabs>
        <w:ind w:firstLine="0"/>
      </w:pPr>
      <w:r w:rsidRPr="00F62DFA">
        <w:rPr>
          <w:rStyle w:val="a5"/>
        </w:rPr>
        <w:endnoteRef/>
      </w:r>
      <w:r w:rsidRPr="002F6B21">
        <w:tab/>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endnote>
  <w:endnote w:id="27">
    <w:p w:rsidR="008E6EEE" w:rsidRPr="002F6B21" w:rsidRDefault="008E6EEE" w:rsidP="00B73C16">
      <w:pPr>
        <w:pStyle w:val="af9"/>
        <w:tabs>
          <w:tab w:val="left" w:pos="284"/>
        </w:tabs>
        <w:ind w:firstLine="0"/>
      </w:pPr>
      <w:r w:rsidRPr="00F62DFA">
        <w:rPr>
          <w:rStyle w:val="a5"/>
        </w:rPr>
        <w:endnoteRef/>
      </w:r>
      <w:r w:rsidRPr="002F6B21">
        <w:tab/>
        <w:t>. Η απόδοση όρων είναι σύμφωνη με την παρ. 4 του άρθρου 73 που διαφοροποιείται από τον Κανονισμό ΕΕΕΣ (Κανονισμός ΕΕ 2016/7)</w:t>
      </w:r>
    </w:p>
  </w:endnote>
  <w:endnote w:id="28">
    <w:p w:rsidR="008E6EEE" w:rsidRPr="002F6B21" w:rsidRDefault="008E6EEE" w:rsidP="00B73C16">
      <w:pPr>
        <w:pStyle w:val="af9"/>
        <w:tabs>
          <w:tab w:val="left" w:pos="284"/>
        </w:tabs>
        <w:ind w:firstLine="0"/>
      </w:pPr>
      <w:r w:rsidRPr="00F62DFA">
        <w:rPr>
          <w:rStyle w:val="a5"/>
        </w:rPr>
        <w:endnoteRef/>
      </w:r>
      <w:r w:rsidRPr="002F6B21">
        <w:tab/>
        <w:t>Άρθρο 73 παρ. 5.</w:t>
      </w:r>
    </w:p>
  </w:endnote>
  <w:endnote w:id="29">
    <w:p w:rsidR="008E6EEE" w:rsidRPr="002F6B21" w:rsidRDefault="008E6EEE" w:rsidP="00B73C16">
      <w:pPr>
        <w:pStyle w:val="af9"/>
        <w:tabs>
          <w:tab w:val="left" w:pos="284"/>
        </w:tabs>
        <w:ind w:firstLine="0"/>
      </w:pPr>
      <w:r w:rsidRPr="00F62DFA">
        <w:rPr>
          <w:rStyle w:val="a5"/>
        </w:rPr>
        <w:endnoteRef/>
      </w:r>
      <w:r w:rsidRPr="002F6B21">
        <w:tab/>
        <w:t>Εφόσον στα έγγραφα της σύμβασης γίνεται αναφορά σε συγκεκριμένη διάταξη, να συμπληρωθεί ανάλογα το ΤΕΥΔ πχ άρθρο 68 παρ. 2 ν. 3863/2010 .</w:t>
      </w:r>
    </w:p>
  </w:endnote>
  <w:endnote w:id="30">
    <w:p w:rsidR="008E6EEE" w:rsidRPr="002F6B21" w:rsidRDefault="008E6EEE" w:rsidP="00B73C16">
      <w:pPr>
        <w:pStyle w:val="af9"/>
        <w:tabs>
          <w:tab w:val="left" w:pos="284"/>
        </w:tabs>
        <w:ind w:firstLine="0"/>
      </w:pPr>
      <w:r w:rsidRPr="00F62DFA">
        <w:rPr>
          <w:rStyle w:val="a5"/>
        </w:rPr>
        <w:endnoteRef/>
      </w:r>
      <w:r w:rsidRPr="002F6B21">
        <w:tab/>
        <w:t>Όπως προσδιορίζεται στο άρθρο 24 ή στα έγγραφα της σύμβασης</w:t>
      </w:r>
      <w:r w:rsidRPr="002F6B21">
        <w:rPr>
          <w:b/>
          <w:i/>
        </w:rPr>
        <w:t>.</w:t>
      </w:r>
    </w:p>
  </w:endnote>
  <w:endnote w:id="31">
    <w:p w:rsidR="008E6EEE" w:rsidRPr="002F6B21" w:rsidRDefault="008E6EEE" w:rsidP="00B73C16">
      <w:pPr>
        <w:pStyle w:val="af9"/>
        <w:tabs>
          <w:tab w:val="left" w:pos="284"/>
        </w:tabs>
        <w:ind w:firstLine="0"/>
      </w:pPr>
      <w:r w:rsidRPr="00F62DFA">
        <w:rPr>
          <w:rStyle w:val="a5"/>
        </w:rPr>
        <w:endnoteRef/>
      </w:r>
      <w:r w:rsidRPr="002F6B21">
        <w:tab/>
      </w:r>
      <w:proofErr w:type="spellStart"/>
      <w:r w:rsidRPr="002F6B21">
        <w:t>Πρβλ</w:t>
      </w:r>
      <w:proofErr w:type="spellEnd"/>
      <w:r w:rsidRPr="002F6B21">
        <w:t xml:space="preserve"> άρθρο 48.</w:t>
      </w:r>
    </w:p>
  </w:endnote>
  <w:endnote w:id="32">
    <w:p w:rsidR="008E6EEE" w:rsidRPr="002F6B21" w:rsidRDefault="008E6EEE" w:rsidP="00B73C16">
      <w:pPr>
        <w:pStyle w:val="af9"/>
        <w:tabs>
          <w:tab w:val="left" w:pos="284"/>
        </w:tabs>
        <w:ind w:firstLine="0"/>
      </w:pPr>
      <w:r w:rsidRPr="00F62DFA">
        <w:rPr>
          <w:rStyle w:val="a5"/>
        </w:rPr>
        <w:endnoteRef/>
      </w:r>
      <w:r w:rsidRPr="002F6B21">
        <w:tab/>
        <w:t xml:space="preserve"> Η απόδοση όρων είναι σύμφωνη με την </w:t>
      </w:r>
      <w:proofErr w:type="spellStart"/>
      <w:r w:rsidRPr="002F6B21">
        <w:t>περιπτ</w:t>
      </w:r>
      <w:proofErr w:type="spellEnd"/>
      <w:r w:rsidRPr="002F6B21">
        <w:t>. στ παρ. 4 του άρθρου 73 που διαφοροποιείται από τον Κανονισμό ΕΕΕΣ (Κανονισμός ΕΕ 2016/7)</w:t>
      </w:r>
    </w:p>
  </w:endnote>
  <w:endnote w:id="33">
    <w:p w:rsidR="008E6EEE" w:rsidRPr="002F6B21" w:rsidRDefault="008E6EEE" w:rsidP="00B73C16">
      <w:pPr>
        <w:pStyle w:val="af9"/>
        <w:tabs>
          <w:tab w:val="left" w:pos="284"/>
        </w:tabs>
        <w:ind w:firstLine="0"/>
      </w:pPr>
      <w:r w:rsidRPr="00F62DFA">
        <w:rPr>
          <w:rStyle w:val="a5"/>
        </w:rPr>
        <w:endnoteRef/>
      </w:r>
      <w:r w:rsidRPr="002F6B21">
        <w:tab/>
        <w:t xml:space="preserve">Για συμβάσεις έργου, η εκτιμώμενη αξία της οποίας υπερβαίνει το ένα εκατομμύριο (1.000.000) ευρώ εκτός ΦΠΑ (άρθρο 79 παρ. 2). </w:t>
      </w:r>
      <w:proofErr w:type="spellStart"/>
      <w:r w:rsidRPr="002F6B21">
        <w:t>Πρβλ</w:t>
      </w:r>
      <w:proofErr w:type="spellEnd"/>
      <w:r w:rsidRPr="002F6B21">
        <w:t xml:space="preserve">  και άρθρο 375 παρ. 10.</w:t>
      </w:r>
    </w:p>
  </w:endnote>
  <w:endnote w:id="34">
    <w:p w:rsidR="008E6EEE" w:rsidRPr="002F6B21" w:rsidRDefault="008E6EEE" w:rsidP="00B73C16">
      <w:pPr>
        <w:pStyle w:val="af9"/>
        <w:tabs>
          <w:tab w:val="left" w:pos="284"/>
        </w:tabs>
        <w:ind w:firstLine="0"/>
      </w:pPr>
      <w:r w:rsidRPr="00F62DFA">
        <w:rPr>
          <w:rStyle w:val="a5"/>
        </w:rPr>
        <w:endnoteRef/>
      </w:r>
      <w:r w:rsidRPr="002F6B21">
        <w:tab/>
        <w:t xml:space="preserve">Όπως περιγράφεται στο Παράρτημα </w:t>
      </w:r>
      <w:r w:rsidRPr="002F6B21">
        <w:rPr>
          <w:lang w:val="en-US"/>
        </w:rPr>
        <w:t>XI</w:t>
      </w:r>
      <w:r w:rsidRPr="002F6B21">
        <w:t xml:space="preserve"> του Προσαρτήματος Α, </w:t>
      </w:r>
      <w:r w:rsidRPr="002F6B21">
        <w:rPr>
          <w:b/>
          <w:bCs/>
        </w:rPr>
        <w:t>οι οικονομικοί φορείς από ορισμένα κράτη μέλη οφείλουν να συμμορφώνονται με άλλες απαιτήσεις που καθορίζονται στο Παράρτημα αυτό.</w:t>
      </w:r>
    </w:p>
  </w:endnote>
  <w:endnote w:id="35">
    <w:p w:rsidR="008E6EEE" w:rsidRPr="002F6B21" w:rsidRDefault="008E6EEE" w:rsidP="00B73C16">
      <w:pPr>
        <w:pStyle w:val="af9"/>
        <w:tabs>
          <w:tab w:val="left" w:pos="284"/>
        </w:tabs>
        <w:ind w:firstLine="0"/>
      </w:pPr>
      <w:r w:rsidRPr="00F62DFA">
        <w:rPr>
          <w:rStyle w:val="a5"/>
        </w:rPr>
        <w:endnoteRef/>
      </w:r>
      <w:r w:rsidRPr="002F6B21">
        <w:tab/>
        <w:t xml:space="preserve"> Μόνον εφόσον επιτρέπεται </w:t>
      </w:r>
      <w:r w:rsidRPr="002F6B21">
        <w:rPr>
          <w:b/>
          <w:i/>
        </w:rPr>
        <w:t xml:space="preserve">στη σχετική διακήρυξη ή στην πρόσκληση ή στα έγγραφα της σύμβασης που αναφέρονται στην διακήρυξη. </w:t>
      </w:r>
    </w:p>
  </w:endnote>
  <w:endnote w:id="36">
    <w:p w:rsidR="008E6EEE" w:rsidRPr="002F6B21" w:rsidRDefault="008E6EEE" w:rsidP="00B73C16">
      <w:pPr>
        <w:pStyle w:val="af9"/>
        <w:tabs>
          <w:tab w:val="left" w:pos="284"/>
        </w:tabs>
        <w:ind w:firstLine="0"/>
      </w:pPr>
      <w:r w:rsidRPr="00F62DFA">
        <w:rPr>
          <w:rStyle w:val="a5"/>
        </w:rPr>
        <w:endnoteRef/>
      </w:r>
      <w:r w:rsidRPr="002F6B21">
        <w:tab/>
        <w:t xml:space="preserve"> Μόνον εφόσον επιτρέπεται στη σχετική διακήρυξη ή στην πρόσκληση ή στα έγγραφα της σύμβασης που αναφέρονται στην διακήρυξη</w:t>
      </w:r>
      <w:r w:rsidRPr="002F6B21">
        <w:rPr>
          <w:b/>
          <w:i/>
        </w:rPr>
        <w:t xml:space="preserve">. </w:t>
      </w:r>
    </w:p>
  </w:endnote>
  <w:endnote w:id="37">
    <w:p w:rsidR="008E6EEE" w:rsidRPr="002F6B21" w:rsidRDefault="008E6EEE" w:rsidP="00B73C16">
      <w:pPr>
        <w:pStyle w:val="af9"/>
        <w:tabs>
          <w:tab w:val="left" w:pos="284"/>
        </w:tabs>
        <w:ind w:firstLine="0"/>
      </w:pPr>
      <w:r w:rsidRPr="00F62DFA">
        <w:rPr>
          <w:rStyle w:val="a5"/>
        </w:rPr>
        <w:endnoteRef/>
      </w:r>
      <w:r w:rsidRPr="002F6B21">
        <w:tab/>
      </w:r>
      <w:proofErr w:type="spellStart"/>
      <w:r w:rsidRPr="002F6B21">
        <w:t>Π.χ</w:t>
      </w:r>
      <w:proofErr w:type="spellEnd"/>
      <w:r w:rsidRPr="002F6B21">
        <w:t xml:space="preserve"> αναλογία μεταξύ περιουσιακών στοιχείων και υποχρεώσεων </w:t>
      </w:r>
    </w:p>
  </w:endnote>
  <w:endnote w:id="38">
    <w:p w:rsidR="008E6EEE" w:rsidRPr="002F6B21" w:rsidRDefault="008E6EEE" w:rsidP="00B73C16">
      <w:pPr>
        <w:pStyle w:val="af9"/>
        <w:tabs>
          <w:tab w:val="left" w:pos="284"/>
        </w:tabs>
        <w:ind w:firstLine="0"/>
      </w:pPr>
      <w:r w:rsidRPr="00F62DFA">
        <w:rPr>
          <w:rStyle w:val="a5"/>
        </w:rPr>
        <w:endnoteRef/>
      </w:r>
      <w:r w:rsidRPr="002F6B21">
        <w:tab/>
      </w:r>
      <w:proofErr w:type="spellStart"/>
      <w:r w:rsidRPr="002F6B21">
        <w:t>Π.χ</w:t>
      </w:r>
      <w:proofErr w:type="spellEnd"/>
      <w:r w:rsidRPr="002F6B21">
        <w:t xml:space="preserve"> αναλογία μεταξύ περιουσιακών στοιχείων και υποχρεώσεων </w:t>
      </w:r>
    </w:p>
  </w:endnote>
  <w:endnote w:id="39">
    <w:p w:rsidR="008E6EEE" w:rsidRPr="002F6B21" w:rsidRDefault="008E6EEE" w:rsidP="00B73C16">
      <w:pPr>
        <w:pStyle w:val="af9"/>
        <w:tabs>
          <w:tab w:val="left" w:pos="284"/>
        </w:tabs>
        <w:ind w:firstLine="0"/>
      </w:pPr>
      <w:r w:rsidRPr="00F62DFA">
        <w:rPr>
          <w:rStyle w:val="a5"/>
        </w:rPr>
        <w:endnoteRef/>
      </w:r>
      <w:r w:rsidRPr="002F6B21">
        <w:tab/>
        <w:t xml:space="preserve">Οι αναθέτουσες αρχές μπορούν να </w:t>
      </w:r>
      <w:r w:rsidRPr="002F6B21">
        <w:rPr>
          <w:b/>
        </w:rPr>
        <w:t>ζητούν</w:t>
      </w:r>
      <w:r w:rsidRPr="002F6B21">
        <w:t xml:space="preserve"> έως πέντε έτη και να </w:t>
      </w:r>
      <w:r w:rsidRPr="002F6B21">
        <w:rPr>
          <w:b/>
        </w:rPr>
        <w:t>επιτρέπουν</w:t>
      </w:r>
      <w:r w:rsidRPr="002F6B21">
        <w:t xml:space="preserve"> την τεκμηρίωση εμπειρίας  που </w:t>
      </w:r>
      <w:r w:rsidRPr="002F6B21">
        <w:rPr>
          <w:b/>
        </w:rPr>
        <w:t>υπερβαίνει</w:t>
      </w:r>
      <w:r w:rsidRPr="002F6B21">
        <w:t xml:space="preserve"> τα πέντε έτη.</w:t>
      </w:r>
    </w:p>
  </w:endnote>
  <w:endnote w:id="40">
    <w:p w:rsidR="008E6EEE" w:rsidRPr="002F6B21" w:rsidRDefault="008E6EEE" w:rsidP="00B73C16">
      <w:pPr>
        <w:pStyle w:val="af9"/>
        <w:tabs>
          <w:tab w:val="left" w:pos="284"/>
        </w:tabs>
        <w:ind w:firstLine="0"/>
      </w:pPr>
      <w:r w:rsidRPr="00F62DFA">
        <w:rPr>
          <w:rStyle w:val="a5"/>
        </w:rPr>
        <w:endnoteRef/>
      </w:r>
      <w:r w:rsidRPr="002F6B21">
        <w:tab/>
        <w:t xml:space="preserve">Οι αναθέτουσες αρχές μπορούν να </w:t>
      </w:r>
      <w:r w:rsidRPr="002F6B21">
        <w:rPr>
          <w:b/>
        </w:rPr>
        <w:t>ζητούν</w:t>
      </w:r>
      <w:r w:rsidRPr="002F6B21">
        <w:t xml:space="preserve"> έως τρία έτη και να </w:t>
      </w:r>
      <w:r w:rsidRPr="002F6B21">
        <w:rPr>
          <w:b/>
        </w:rPr>
        <w:t>επιτρέπουν</w:t>
      </w:r>
      <w:r w:rsidRPr="002F6B21">
        <w:t xml:space="preserve"> την τεκμηρίωση εμπειρίας που </w:t>
      </w:r>
      <w:r w:rsidRPr="002F6B21">
        <w:rPr>
          <w:b/>
        </w:rPr>
        <w:t>υπερβαίνει</w:t>
      </w:r>
      <w:r w:rsidRPr="002F6B21">
        <w:t xml:space="preserve"> τα τρία έτη.</w:t>
      </w:r>
    </w:p>
  </w:endnote>
  <w:endnote w:id="41">
    <w:p w:rsidR="008E6EEE" w:rsidRPr="002F6B21" w:rsidRDefault="008E6EEE" w:rsidP="00B73C16">
      <w:pPr>
        <w:pStyle w:val="af9"/>
        <w:tabs>
          <w:tab w:val="left" w:pos="284"/>
        </w:tabs>
        <w:ind w:firstLine="0"/>
      </w:pPr>
      <w:r w:rsidRPr="00F62DFA">
        <w:rPr>
          <w:rStyle w:val="a5"/>
        </w:rPr>
        <w:endnoteRef/>
      </w:r>
      <w:r w:rsidRPr="002F6B21">
        <w:tab/>
        <w:t xml:space="preserve">Πρέπει να απαριθμούνται </w:t>
      </w:r>
      <w:r w:rsidRPr="002F6B21">
        <w:rPr>
          <w:b/>
          <w:u w:val="single"/>
        </w:rPr>
        <w:t>όλοι</w:t>
      </w:r>
      <w:r w:rsidRPr="002F6B21">
        <w:t xml:space="preserve"> οι παραλήπτες και ο κατάλογος πρέπει να περιλαμβάνει τόσο δημόσιους όσο και ιδιωτικούς πελάτες για τα σχετικά αγαθά ή υπηρεσίες.</w:t>
      </w:r>
    </w:p>
  </w:endnote>
  <w:endnote w:id="42">
    <w:p w:rsidR="008E6EEE" w:rsidRPr="002F6B21" w:rsidRDefault="008E6EEE" w:rsidP="00B73C16">
      <w:pPr>
        <w:pStyle w:val="af9"/>
        <w:tabs>
          <w:tab w:val="left" w:pos="284"/>
        </w:tabs>
        <w:ind w:firstLine="0"/>
      </w:pPr>
      <w:r w:rsidRPr="00F62DFA">
        <w:rPr>
          <w:rStyle w:val="a5"/>
        </w:rPr>
        <w:endnoteRef/>
      </w:r>
      <w:r w:rsidRPr="002F6B21">
        <w:tab/>
        <w:t>Όσον αφορά το τεχνικό προσωπικό ή τις τεχνικές υπηρεσίες που δεν ανήκουν άμεσα στην επιχείρηση του οικονομικού φορέα, αλλά στων οποίων τις ικανότητες στηρίζεται ο οικονομικός φορέας, όπως καθορίζεται στο μέρος II, ενότητα Γ, πρέπει να συμπληρώνονται χωριστά έντυπα ΤΕΥΔ.</w:t>
      </w:r>
    </w:p>
  </w:endnote>
  <w:endnote w:id="43">
    <w:p w:rsidR="008E6EEE" w:rsidRPr="002F6B21" w:rsidRDefault="008E6EEE" w:rsidP="00B73C16">
      <w:pPr>
        <w:pStyle w:val="af9"/>
        <w:tabs>
          <w:tab w:val="left" w:pos="284"/>
        </w:tabs>
        <w:ind w:firstLine="0"/>
      </w:pPr>
      <w:r w:rsidRPr="00F62DFA">
        <w:rPr>
          <w:rStyle w:val="a5"/>
        </w:rPr>
        <w:endnoteRef/>
      </w:r>
      <w:r w:rsidRPr="002F6B21">
        <w:tab/>
        <w:t xml:space="preserve">Ο έλεγχος πρόκειται να διενεργείται από την αναθέτουσα αρχή ή, εφόσον αυτή συναινέσει, εξ ονόματός της από αρμόδιο επίσημο οργανισμό της χώρας όπου είναι εγκατεστημένος ο προμηθευτής ή ο </w:t>
      </w:r>
      <w:proofErr w:type="spellStart"/>
      <w:r w:rsidRPr="002F6B21">
        <w:t>πάροχος</w:t>
      </w:r>
      <w:proofErr w:type="spellEnd"/>
      <w:r w:rsidRPr="002F6B21">
        <w:t xml:space="preserve"> υπηρεσιών.</w:t>
      </w:r>
    </w:p>
  </w:endnote>
  <w:endnote w:id="44">
    <w:p w:rsidR="008E6EEE" w:rsidRPr="002F6B21" w:rsidRDefault="008E6EEE" w:rsidP="00B73C16">
      <w:pPr>
        <w:pStyle w:val="af9"/>
        <w:tabs>
          <w:tab w:val="left" w:pos="284"/>
        </w:tabs>
        <w:ind w:firstLine="0"/>
      </w:pPr>
      <w:r w:rsidRPr="00F62DFA">
        <w:rPr>
          <w:rStyle w:val="a5"/>
        </w:rPr>
        <w:endnoteRef/>
      </w:r>
      <w:r w:rsidRPr="002F6B21">
        <w:tab/>
        <w:t xml:space="preserve">Επισημαίνεται ότι εάν ο οικονομικός φορέας </w:t>
      </w:r>
      <w:r w:rsidRPr="002F6B21">
        <w:rPr>
          <w:b/>
          <w:u w:val="single"/>
        </w:rPr>
        <w:t>έχει</w:t>
      </w:r>
      <w:r w:rsidRPr="002F6B21">
        <w:t xml:space="preserve"> αποφασίσει να αναθέσει τμήμα της σύμβασης σε τρίτους υπό μορφή υπεργολαβίας </w:t>
      </w:r>
      <w:r w:rsidRPr="002F6B21">
        <w:rPr>
          <w:b/>
          <w:u w:val="single"/>
        </w:rPr>
        <w:t>και</w:t>
      </w:r>
      <w:r w:rsidRPr="002F6B21">
        <w:t xml:space="preserve"> στηρίζεται στις ικανότητες του υπεργολάβου για την εκτέλεση του εν λόγω τμήματος, τότε θα πρέπει να συμπληρωθεί χωριστό ΤΕΥΔ για τους σχετικούς υπεργολάβους, βλέπε μέρος ΙΙ, ενότητα Γ ανωτέρω. </w:t>
      </w:r>
    </w:p>
  </w:endnote>
  <w:endnote w:id="45">
    <w:p w:rsidR="008E6EEE" w:rsidRPr="002F6B21" w:rsidRDefault="008E6EEE" w:rsidP="00B73C16">
      <w:pPr>
        <w:pStyle w:val="af9"/>
        <w:tabs>
          <w:tab w:val="left" w:pos="284"/>
        </w:tabs>
        <w:ind w:firstLine="0"/>
      </w:pPr>
      <w:r w:rsidRPr="00F62DFA">
        <w:rPr>
          <w:rStyle w:val="a5"/>
        </w:rPr>
        <w:endnoteRef/>
      </w:r>
      <w:r w:rsidRPr="002F6B21">
        <w:tab/>
        <w:t>Διευκρινίστε ποιο στοιχείο αφορά η απάντηση.</w:t>
      </w:r>
    </w:p>
  </w:endnote>
  <w:endnote w:id="46">
    <w:p w:rsidR="008E6EEE" w:rsidRPr="002F6B21" w:rsidRDefault="008E6EEE" w:rsidP="00B73C16">
      <w:pPr>
        <w:pStyle w:val="af9"/>
        <w:tabs>
          <w:tab w:val="left" w:pos="284"/>
        </w:tabs>
        <w:ind w:firstLine="0"/>
      </w:pPr>
      <w:r w:rsidRPr="00F62DFA">
        <w:rPr>
          <w:rStyle w:val="a5"/>
        </w:rPr>
        <w:endnoteRef/>
      </w:r>
      <w:r w:rsidRPr="002F6B21">
        <w:tab/>
        <w:t>Επαναλάβετε όσες φορές χρειάζεται.</w:t>
      </w:r>
    </w:p>
  </w:endnote>
  <w:endnote w:id="47">
    <w:p w:rsidR="008E6EEE" w:rsidRPr="002F6B21" w:rsidRDefault="008E6EEE" w:rsidP="00B73C16">
      <w:pPr>
        <w:pStyle w:val="af9"/>
        <w:tabs>
          <w:tab w:val="left" w:pos="284"/>
        </w:tabs>
        <w:ind w:firstLine="0"/>
      </w:pPr>
      <w:r w:rsidRPr="00F62DFA">
        <w:rPr>
          <w:rStyle w:val="a5"/>
        </w:rPr>
        <w:endnoteRef/>
      </w:r>
      <w:r w:rsidRPr="002F6B21">
        <w:tab/>
        <w:t>Επαναλάβετε όσες φορές χρειάζεται.</w:t>
      </w:r>
    </w:p>
  </w:endnote>
  <w:endnote w:id="48">
    <w:p w:rsidR="008E6EEE" w:rsidRPr="002F6B21" w:rsidRDefault="008E6EEE" w:rsidP="00B73C16">
      <w:pPr>
        <w:pStyle w:val="af9"/>
        <w:tabs>
          <w:tab w:val="left" w:pos="284"/>
        </w:tabs>
        <w:ind w:firstLine="0"/>
      </w:pPr>
      <w:r w:rsidRPr="00F62DFA">
        <w:rPr>
          <w:rStyle w:val="a5"/>
        </w:rPr>
        <w:endnoteRef/>
      </w:r>
      <w:r w:rsidRPr="002F6B21">
        <w:tab/>
      </w:r>
      <w:proofErr w:type="spellStart"/>
      <w:r w:rsidRPr="002F6B21">
        <w:t>Πρβλ</w:t>
      </w:r>
      <w:proofErr w:type="spellEnd"/>
      <w:r w:rsidRPr="002F6B21">
        <w:t xml:space="preserve"> και άρθρο 1 ν. 4250/2014</w:t>
      </w:r>
    </w:p>
  </w:endnote>
  <w:endnote w:id="49">
    <w:p w:rsidR="008E6EEE" w:rsidRPr="002F6B21" w:rsidRDefault="008E6EEE" w:rsidP="00B73C16">
      <w:pPr>
        <w:pStyle w:val="af9"/>
        <w:tabs>
          <w:tab w:val="left" w:pos="284"/>
        </w:tabs>
        <w:ind w:firstLine="0"/>
      </w:pPr>
      <w:r w:rsidRPr="00F62DFA">
        <w:rPr>
          <w:rStyle w:val="a5"/>
        </w:rPr>
        <w:endnoteRef/>
      </w:r>
      <w:r w:rsidRPr="002F6B21">
        <w:tab/>
        <w:t>Υπό την προϋπόθεση ότι ο οικονομικός φορέας έχει παράσχει τις απαραίτητες πληροφορίες (</w:t>
      </w:r>
      <w:r w:rsidRPr="002F6B21">
        <w:rPr>
          <w:i/>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r w:rsidRPr="002F6B21">
        <w:t xml:space="preserve"> </w:t>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Candara">
    <w:panose1 w:val="020E0502030303020204"/>
    <w:charset w:val="A1"/>
    <w:family w:val="swiss"/>
    <w:pitch w:val="variable"/>
    <w:sig w:usb0="A00002EF" w:usb1="4000A44B" w:usb2="00000000" w:usb3="00000000" w:csb0="0000019F" w:csb1="00000000"/>
  </w:font>
  <w:font w:name="Courier New">
    <w:panose1 w:val="02070309020205020404"/>
    <w:charset w:val="A1"/>
    <w:family w:val="modern"/>
    <w:pitch w:val="fixed"/>
    <w:sig w:usb0="E0002EFF" w:usb1="C0007843" w:usb2="00000009" w:usb3="00000000" w:csb0="000001FF" w:csb1="00000000"/>
  </w:font>
  <w:font w:name="OpenSymbol">
    <w:panose1 w:val="05010000000000000000"/>
    <w:charset w:val="00"/>
    <w:family w:val="auto"/>
    <w:pitch w:val="variable"/>
    <w:sig w:usb0="800000AF" w:usb1="1001ECEA" w:usb2="00000000" w:usb3="00000000" w:csb0="00000001" w:csb1="00000000"/>
  </w:font>
  <w:font w:name="Arial">
    <w:panose1 w:val="020B0604020202020204"/>
    <w:charset w:val="A1"/>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altName w:val="Courier New"/>
    <w:panose1 w:val="00000400000000000000"/>
    <w:charset w:val="01"/>
    <w:family w:val="roman"/>
    <w:notTrueType/>
    <w:pitch w:val="variable"/>
    <w:sig w:usb0="00002000" w:usb1="00000000" w:usb2="00000000" w:usb3="00000000" w:csb0="00000000" w:csb1="00000000"/>
  </w:font>
  <w:font w:name="√Ò·ÏÏ·ÙÔÛÂÈÒ‹200">
    <w:charset w:val="A1"/>
    <w:family w:val="roman"/>
    <w:pitch w:val="variable"/>
    <w:sig w:usb0="00000000" w:usb1="00000000" w:usb2="00000000" w:usb3="00000000" w:csb0="0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A1"/>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E6EEE" w:rsidRDefault="00FB361C">
    <w:pPr>
      <w:pStyle w:val="af0"/>
      <w:shd w:val="clear" w:color="auto" w:fill="FFFFFF"/>
      <w:jc w:val="center"/>
    </w:pPr>
    <w:fldSimple w:instr=" PAGE ">
      <w:r w:rsidR="005770CC">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65AD8" w:rsidRDefault="00865AD8">
      <w:pPr>
        <w:spacing w:after="0" w:line="240" w:lineRule="auto"/>
      </w:pPr>
      <w:r>
        <w:separator/>
      </w:r>
    </w:p>
  </w:footnote>
  <w:footnote w:type="continuationSeparator" w:id="1">
    <w:p w:rsidR="00865AD8" w:rsidRDefault="00865AD8">
      <w:pPr>
        <w:spacing w:after="0" w:line="240" w:lineRule="auto"/>
      </w:pPr>
      <w:r>
        <w:continuationSeparator/>
      </w:r>
    </w:p>
  </w:footnote>
  <w:footnote w:id="2">
    <w:p w:rsidR="007446A6" w:rsidRDefault="007446A6" w:rsidP="007446A6">
      <w:pPr>
        <w:spacing w:after="0"/>
        <w:ind w:firstLine="0"/>
      </w:pPr>
      <w:r>
        <w:rPr>
          <w:rStyle w:val="a6"/>
        </w:rPr>
        <w:footnoteRef/>
      </w:r>
      <w:r w:rsidRPr="00562335">
        <w:rPr>
          <w:sz w:val="18"/>
          <w:szCs w:val="18"/>
        </w:rPr>
        <w:t xml:space="preserve">Έχουν επιβληθεί σε βάρος του οικονομικού φορέα, μέσα σε χρονικό διάστημα δύο (2) ετών πριν από την ημερομηνία λήξης της προθεσμίας υποβολής προσφοράς:   αα) τρεις (3) πράξεις επιβολής προστίμου από τα αρμόδια ελεγκτικά όργανα του Σώματος Επιθεώρησης Εργασίας για παραβάσεις της εργατικής νομοθεσίας που χαρακτηρίζονται, σύμφωνα με την υπουργική απόφαση 2063/Δ1632/2011 (Β΄ 266), όπως εκάστοτε ισχύει, ως «υψηλής» ή «πολύ υψηλής» σοβαρότητας, οι οποίες προκύπτουν αθροιστικά από τρεις (3) διενεργηθέντες ελέγχους, ή </w:t>
      </w:r>
      <w:proofErr w:type="spellStart"/>
      <w:r w:rsidRPr="00562335">
        <w:rPr>
          <w:sz w:val="18"/>
          <w:szCs w:val="18"/>
        </w:rPr>
        <w:t>ββ</w:t>
      </w:r>
      <w:proofErr w:type="spellEnd"/>
      <w:r w:rsidRPr="00562335">
        <w:rPr>
          <w:sz w:val="18"/>
          <w:szCs w:val="18"/>
        </w:rPr>
        <w:t xml:space="preserve">) δύο (2) πράξεις επιβολής προστίμου από τα αρμόδια ελεγκτικά όργανα του Σώματος Επιθεώρησης Εργασίας για παραβάσεις της εργατικής νομοθεσίας που αφορούν την αδήλωτη εργασία, οι οποίες προκύπτουν αθροιστικά από δύο (2) διενεργηθέντες ελέγχους και επιπλέον:   οι υπό </w:t>
      </w:r>
      <w:proofErr w:type="spellStart"/>
      <w:r w:rsidRPr="00562335">
        <w:rPr>
          <w:sz w:val="18"/>
          <w:szCs w:val="18"/>
        </w:rPr>
        <w:t>αα΄</w:t>
      </w:r>
      <w:proofErr w:type="spellEnd"/>
      <w:r w:rsidRPr="00562335">
        <w:rPr>
          <w:sz w:val="18"/>
          <w:szCs w:val="18"/>
        </w:rPr>
        <w:t xml:space="preserve"> και </w:t>
      </w:r>
      <w:proofErr w:type="spellStart"/>
      <w:r w:rsidRPr="00562335">
        <w:rPr>
          <w:sz w:val="18"/>
          <w:szCs w:val="18"/>
        </w:rPr>
        <w:t>ββ΄</w:t>
      </w:r>
      <w:proofErr w:type="spellEnd"/>
      <w:r w:rsidRPr="00562335">
        <w:rPr>
          <w:sz w:val="18"/>
          <w:szCs w:val="18"/>
        </w:rPr>
        <w:t xml:space="preserve"> κυρώσεις έχουν αποκτήσει </w:t>
      </w:r>
      <w:r w:rsidRPr="00562335">
        <w:rPr>
          <w:b/>
          <w:sz w:val="18"/>
          <w:szCs w:val="18"/>
        </w:rPr>
        <w:t>τελεσίδικη και δεσμευτική ισχύ</w:t>
      </w:r>
      <w:r w:rsidRPr="00562335">
        <w:rPr>
          <w:rFonts w:ascii="Cambria" w:hAnsi="Cambria"/>
          <w:sz w:val="18"/>
          <w:szCs w:val="18"/>
        </w:rPr>
        <w:t>.</w:t>
      </w:r>
    </w:p>
    <w:p w:rsidR="007446A6" w:rsidRPr="00D01D70" w:rsidRDefault="007446A6" w:rsidP="007446A6">
      <w:pPr>
        <w:pStyle w:val="af3"/>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E6EEE" w:rsidRDefault="00B359C3">
    <w:pPr>
      <w:pStyle w:val="af"/>
      <w:ind w:left="-1531" w:firstLine="0"/>
    </w:pPr>
    <w:r>
      <w:rPr>
        <w:noProof/>
        <w:lang w:eastAsia="el-GR"/>
      </w:rPr>
      <w:drawing>
        <wp:anchor distT="0" distB="0" distL="114935" distR="114935" simplePos="0" relativeHeight="251657728" behindDoc="0" locked="0" layoutInCell="1" allowOverlap="1">
          <wp:simplePos x="0" y="0"/>
          <wp:positionH relativeFrom="column">
            <wp:posOffset>-1149350</wp:posOffset>
          </wp:positionH>
          <wp:positionV relativeFrom="paragraph">
            <wp:posOffset>-916940</wp:posOffset>
          </wp:positionV>
          <wp:extent cx="125095" cy="4036060"/>
          <wp:effectExtent l="19050" t="0" r="8255" b="0"/>
          <wp:wrapNone/>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125095" cy="4036060"/>
                  </a:xfrm>
                  <a:prstGeom prst="rect">
                    <a:avLst/>
                  </a:prstGeom>
                  <a:solidFill>
                    <a:srgbClr val="FFFFFF">
                      <a:alpha val="0"/>
                    </a:srgbClr>
                  </a:solidFill>
                  <a:ln w="9525">
                    <a:noFill/>
                    <a:miter lim="800000"/>
                    <a:headEnd/>
                    <a:tailEnd/>
                  </a:ln>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upperRoman"/>
      <w:lvlText w:val="%1)"/>
      <w:lvlJc w:val="left"/>
      <w:pPr>
        <w:tabs>
          <w:tab w:val="num" w:pos="0"/>
        </w:tabs>
        <w:ind w:left="360" w:hanging="360"/>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multilevel"/>
    <w:tmpl w:val="00000002"/>
    <w:name w:val="WW8Num2"/>
    <w:lvl w:ilvl="0">
      <w:start w:val="1"/>
      <w:numFmt w:val="upperRoman"/>
      <w:pStyle w:val="1"/>
      <w:lvlText w:val="%1)"/>
      <w:lvlJc w:val="left"/>
      <w:pPr>
        <w:tabs>
          <w:tab w:val="num" w:pos="0"/>
        </w:tabs>
        <w:ind w:left="360" w:hanging="360"/>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nsid w:val="00000003"/>
    <w:multiLevelType w:val="singleLevel"/>
    <w:tmpl w:val="00000003"/>
    <w:name w:val="WW8Num3"/>
    <w:lvl w:ilvl="0">
      <w:start w:val="1"/>
      <w:numFmt w:val="upperLetter"/>
      <w:pStyle w:val="2"/>
      <w:lvlText w:val="%1)"/>
      <w:lvlJc w:val="left"/>
      <w:pPr>
        <w:tabs>
          <w:tab w:val="num" w:pos="0"/>
        </w:tabs>
        <w:ind w:left="720" w:hanging="360"/>
      </w:pPr>
    </w:lvl>
  </w:abstractNum>
  <w:abstractNum w:abstractNumId="3">
    <w:nsid w:val="00000004"/>
    <w:multiLevelType w:val="singleLevel"/>
    <w:tmpl w:val="00000004"/>
    <w:name w:val="WW8Num4"/>
    <w:lvl w:ilvl="0">
      <w:start w:val="1"/>
      <w:numFmt w:val="decimal"/>
      <w:pStyle w:val="3"/>
      <w:lvlText w:val="%1)"/>
      <w:lvlJc w:val="left"/>
      <w:pPr>
        <w:tabs>
          <w:tab w:val="num" w:pos="0"/>
        </w:tabs>
        <w:ind w:left="720" w:hanging="360"/>
      </w:pPr>
    </w:lvl>
  </w:abstractNum>
  <w:abstractNum w:abstractNumId="4">
    <w:nsid w:val="00000005"/>
    <w:multiLevelType w:val="multilevel"/>
    <w:tmpl w:val="00000005"/>
    <w:name w:val="WW8Num5"/>
    <w:lvl w:ilvl="0">
      <w:start w:val="1"/>
      <w:numFmt w:val="bullet"/>
      <w:pStyle w:val="Tiret0"/>
      <w:lvlText w:val="–"/>
      <w:lvlJc w:val="left"/>
      <w:pPr>
        <w:tabs>
          <w:tab w:val="num" w:pos="850"/>
        </w:tabs>
        <w:ind w:left="850" w:hanging="850"/>
      </w:pPr>
      <w:rPr>
        <w:rFonts w:ascii="Times New Roman" w:hAnsi="Times New Roman" w:cs="Times New Roman"/>
        <w:sz w:val="22"/>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0000006"/>
    <w:multiLevelType w:val="multilevel"/>
    <w:tmpl w:val="00000006"/>
    <w:name w:val="WW8Num6"/>
    <w:lvl w:ilvl="0">
      <w:start w:val="1"/>
      <w:numFmt w:val="bullet"/>
      <w:pStyle w:val="Tiret1"/>
      <w:lvlText w:val="–"/>
      <w:lvlJc w:val="left"/>
      <w:pPr>
        <w:tabs>
          <w:tab w:val="num" w:pos="1417"/>
        </w:tabs>
        <w:ind w:left="1417" w:hanging="567"/>
      </w:pPr>
      <w:rPr>
        <w:rFonts w:ascii="Times New Roman" w:hAnsi="Times New Roman"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nsid w:val="00000007"/>
    <w:multiLevelType w:val="multilevel"/>
    <w:tmpl w:val="00000007"/>
    <w:name w:val="WW8Num7"/>
    <w:lvl w:ilvl="0">
      <w:start w:val="1"/>
      <w:numFmt w:val="decimal"/>
      <w:pStyle w:val="NumPar1"/>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7">
    <w:nsid w:val="00000008"/>
    <w:multiLevelType w:val="multilevel"/>
    <w:tmpl w:val="00000008"/>
    <w:name w:val="WW8Num8"/>
    <w:lvl w:ilvl="0">
      <w:start w:val="1"/>
      <w:numFmt w:val="decimal"/>
      <w:lvlText w:val="%1."/>
      <w:lvlJc w:val="left"/>
      <w:pPr>
        <w:tabs>
          <w:tab w:val="num" w:pos="720"/>
        </w:tabs>
        <w:ind w:left="720" w:hanging="360"/>
      </w:pPr>
      <w:rPr>
        <w:rFonts w:cs="Calibri"/>
        <w:b w:val="0"/>
        <w:bCs w:val="0"/>
        <w:i w:val="0"/>
        <w:iCs w:val="0"/>
        <w:color w:val="00000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isplayBackgroundShape/>
  <w:embedSystemFonts/>
  <w:proofState w:spelling="clean" w:grammar="clean"/>
  <w:stylePaneFormatFilter w:val="0001"/>
  <w:defaultTabStop w:val="1008"/>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7169"/>
  </w:hdrShapeDefaults>
  <w:footnotePr>
    <w:footnote w:id="0"/>
    <w:footnote w:id="1"/>
  </w:footnotePr>
  <w:endnotePr>
    <w:numFmt w:val="decimal"/>
    <w:endnote w:id="0"/>
    <w:endnote w:id="1"/>
  </w:endnotePr>
  <w:compat>
    <w:spaceForUL/>
    <w:balanceSingleByteDoubleByteWidth/>
    <w:doNotLeaveBackslashAlone/>
    <w:ulTrailSpace/>
    <w:adjustLineHeightInTable/>
  </w:compat>
  <w:rsids>
    <w:rsidRoot w:val="00037E70"/>
    <w:rsid w:val="00002FA2"/>
    <w:rsid w:val="00037E70"/>
    <w:rsid w:val="000D71F8"/>
    <w:rsid w:val="000E217D"/>
    <w:rsid w:val="000F50A8"/>
    <w:rsid w:val="00116819"/>
    <w:rsid w:val="00152F72"/>
    <w:rsid w:val="001D7AF4"/>
    <w:rsid w:val="001E6916"/>
    <w:rsid w:val="00202FAF"/>
    <w:rsid w:val="00204162"/>
    <w:rsid w:val="002425B8"/>
    <w:rsid w:val="00280674"/>
    <w:rsid w:val="002F6B21"/>
    <w:rsid w:val="00335746"/>
    <w:rsid w:val="003A5BD6"/>
    <w:rsid w:val="003D05A6"/>
    <w:rsid w:val="003D10A7"/>
    <w:rsid w:val="003E7557"/>
    <w:rsid w:val="0046009D"/>
    <w:rsid w:val="004834F1"/>
    <w:rsid w:val="004A40BE"/>
    <w:rsid w:val="005520BF"/>
    <w:rsid w:val="00576263"/>
    <w:rsid w:val="005770CC"/>
    <w:rsid w:val="005A39FF"/>
    <w:rsid w:val="005D541E"/>
    <w:rsid w:val="00613012"/>
    <w:rsid w:val="00623EC5"/>
    <w:rsid w:val="006254C5"/>
    <w:rsid w:val="00675115"/>
    <w:rsid w:val="006907D5"/>
    <w:rsid w:val="006B44BE"/>
    <w:rsid w:val="006E3397"/>
    <w:rsid w:val="007061E3"/>
    <w:rsid w:val="0070625A"/>
    <w:rsid w:val="007318B7"/>
    <w:rsid w:val="007446A6"/>
    <w:rsid w:val="00750C47"/>
    <w:rsid w:val="00763833"/>
    <w:rsid w:val="00782DD2"/>
    <w:rsid w:val="007B63A4"/>
    <w:rsid w:val="008434D8"/>
    <w:rsid w:val="00865AD8"/>
    <w:rsid w:val="00896CD6"/>
    <w:rsid w:val="008A2BE5"/>
    <w:rsid w:val="008A33A7"/>
    <w:rsid w:val="008E6EEE"/>
    <w:rsid w:val="00942CAC"/>
    <w:rsid w:val="00970829"/>
    <w:rsid w:val="0099584D"/>
    <w:rsid w:val="009A0E61"/>
    <w:rsid w:val="009B2E33"/>
    <w:rsid w:val="009E0BE4"/>
    <w:rsid w:val="00A02186"/>
    <w:rsid w:val="00A32334"/>
    <w:rsid w:val="00A973E8"/>
    <w:rsid w:val="00AA05C8"/>
    <w:rsid w:val="00B24507"/>
    <w:rsid w:val="00B359C3"/>
    <w:rsid w:val="00B73C16"/>
    <w:rsid w:val="00B76017"/>
    <w:rsid w:val="00B963F2"/>
    <w:rsid w:val="00BE0584"/>
    <w:rsid w:val="00C2705C"/>
    <w:rsid w:val="00C441BF"/>
    <w:rsid w:val="00C86856"/>
    <w:rsid w:val="00CA0924"/>
    <w:rsid w:val="00CD11FD"/>
    <w:rsid w:val="00E00AB5"/>
    <w:rsid w:val="00E109F9"/>
    <w:rsid w:val="00EA15D1"/>
    <w:rsid w:val="00ED706F"/>
    <w:rsid w:val="00EE7909"/>
    <w:rsid w:val="00F140F3"/>
    <w:rsid w:val="00F62DFA"/>
    <w:rsid w:val="00F9222A"/>
    <w:rsid w:val="00FB361C"/>
    <w:rsid w:val="00FE0E57"/>
    <w:rsid w:val="00FF40DD"/>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7169"/>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B2E33"/>
    <w:pPr>
      <w:suppressAutoHyphens/>
      <w:spacing w:after="200" w:line="276" w:lineRule="auto"/>
      <w:ind w:firstLine="397"/>
      <w:jc w:val="both"/>
    </w:pPr>
    <w:rPr>
      <w:rFonts w:ascii="Calibri" w:hAnsi="Calibri" w:cs="Calibri"/>
      <w:kern w:val="1"/>
      <w:sz w:val="22"/>
      <w:szCs w:val="22"/>
      <w:lang w:eastAsia="zh-CN"/>
    </w:rPr>
  </w:style>
  <w:style w:type="paragraph" w:styleId="1">
    <w:name w:val="heading 1"/>
    <w:basedOn w:val="a0"/>
    <w:next w:val="a0"/>
    <w:qFormat/>
    <w:rsid w:val="009B2E33"/>
    <w:pPr>
      <w:numPr>
        <w:numId w:val="2"/>
      </w:numPr>
      <w:outlineLvl w:val="0"/>
    </w:pPr>
    <w:rPr>
      <w:b/>
      <w:sz w:val="28"/>
    </w:rPr>
  </w:style>
  <w:style w:type="paragraph" w:styleId="2">
    <w:name w:val="heading 2"/>
    <w:basedOn w:val="a0"/>
    <w:next w:val="a0"/>
    <w:qFormat/>
    <w:rsid w:val="009B2E33"/>
    <w:pPr>
      <w:numPr>
        <w:numId w:val="3"/>
      </w:numPr>
      <w:outlineLvl w:val="1"/>
    </w:pPr>
    <w:rPr>
      <w:b/>
      <w:sz w:val="24"/>
    </w:rPr>
  </w:style>
  <w:style w:type="paragraph" w:styleId="3">
    <w:name w:val="heading 3"/>
    <w:basedOn w:val="a0"/>
    <w:next w:val="a0"/>
    <w:qFormat/>
    <w:rsid w:val="009B2E33"/>
    <w:pPr>
      <w:numPr>
        <w:numId w:val="4"/>
      </w:numPr>
      <w:outlineLvl w:val="2"/>
    </w:pPr>
    <w:rPr>
      <w:b/>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1z0">
    <w:name w:val="WW8Num1z0"/>
    <w:rsid w:val="009B2E33"/>
  </w:style>
  <w:style w:type="character" w:customStyle="1" w:styleId="WW8Num1z1">
    <w:name w:val="WW8Num1z1"/>
    <w:rsid w:val="009B2E33"/>
  </w:style>
  <w:style w:type="character" w:customStyle="1" w:styleId="WW8Num1z2">
    <w:name w:val="WW8Num1z2"/>
    <w:rsid w:val="009B2E33"/>
  </w:style>
  <w:style w:type="character" w:customStyle="1" w:styleId="WW8Num1z3">
    <w:name w:val="WW8Num1z3"/>
    <w:rsid w:val="009B2E33"/>
  </w:style>
  <w:style w:type="character" w:customStyle="1" w:styleId="WW8Num1z4">
    <w:name w:val="WW8Num1z4"/>
    <w:rsid w:val="009B2E33"/>
  </w:style>
  <w:style w:type="character" w:customStyle="1" w:styleId="WW8Num1z5">
    <w:name w:val="WW8Num1z5"/>
    <w:rsid w:val="009B2E33"/>
  </w:style>
  <w:style w:type="character" w:customStyle="1" w:styleId="WW8Num1z6">
    <w:name w:val="WW8Num1z6"/>
    <w:rsid w:val="009B2E33"/>
  </w:style>
  <w:style w:type="character" w:customStyle="1" w:styleId="WW8Num1z7">
    <w:name w:val="WW8Num1z7"/>
    <w:rsid w:val="009B2E33"/>
  </w:style>
  <w:style w:type="character" w:customStyle="1" w:styleId="WW8Num1z8">
    <w:name w:val="WW8Num1z8"/>
    <w:rsid w:val="009B2E33"/>
  </w:style>
  <w:style w:type="character" w:customStyle="1" w:styleId="WW8Num2z0">
    <w:name w:val="WW8Num2z0"/>
    <w:rsid w:val="009B2E33"/>
  </w:style>
  <w:style w:type="character" w:customStyle="1" w:styleId="WW8Num2z1">
    <w:name w:val="WW8Num2z1"/>
    <w:rsid w:val="009B2E33"/>
  </w:style>
  <w:style w:type="character" w:customStyle="1" w:styleId="WW8Num2z2">
    <w:name w:val="WW8Num2z2"/>
    <w:rsid w:val="009B2E33"/>
  </w:style>
  <w:style w:type="character" w:customStyle="1" w:styleId="WW8Num2z3">
    <w:name w:val="WW8Num2z3"/>
    <w:rsid w:val="009B2E33"/>
  </w:style>
  <w:style w:type="character" w:customStyle="1" w:styleId="WW8Num2z4">
    <w:name w:val="WW8Num2z4"/>
    <w:rsid w:val="009B2E33"/>
  </w:style>
  <w:style w:type="character" w:customStyle="1" w:styleId="WW8Num2z5">
    <w:name w:val="WW8Num2z5"/>
    <w:rsid w:val="009B2E33"/>
  </w:style>
  <w:style w:type="character" w:customStyle="1" w:styleId="WW8Num2z6">
    <w:name w:val="WW8Num2z6"/>
    <w:rsid w:val="009B2E33"/>
  </w:style>
  <w:style w:type="character" w:customStyle="1" w:styleId="WW8Num2z7">
    <w:name w:val="WW8Num2z7"/>
    <w:rsid w:val="009B2E33"/>
  </w:style>
  <w:style w:type="character" w:customStyle="1" w:styleId="WW8Num2z8">
    <w:name w:val="WW8Num2z8"/>
    <w:rsid w:val="009B2E33"/>
  </w:style>
  <w:style w:type="character" w:customStyle="1" w:styleId="WW8Num3z0">
    <w:name w:val="WW8Num3z0"/>
    <w:rsid w:val="009B2E33"/>
  </w:style>
  <w:style w:type="character" w:customStyle="1" w:styleId="WW8Num4z0">
    <w:name w:val="WW8Num4z0"/>
    <w:rsid w:val="009B2E33"/>
  </w:style>
  <w:style w:type="character" w:customStyle="1" w:styleId="WW8Num5z0">
    <w:name w:val="WW8Num5z0"/>
    <w:rsid w:val="009B2E33"/>
    <w:rPr>
      <w:rFonts w:ascii="Times New Roman" w:hAnsi="Times New Roman" w:cs="Times New Roman"/>
      <w:sz w:val="22"/>
      <w:szCs w:val="24"/>
    </w:rPr>
  </w:style>
  <w:style w:type="character" w:customStyle="1" w:styleId="WW8Num5z1">
    <w:name w:val="WW8Num5z1"/>
    <w:rsid w:val="009B2E33"/>
  </w:style>
  <w:style w:type="character" w:customStyle="1" w:styleId="WW8Num5z2">
    <w:name w:val="WW8Num5z2"/>
    <w:rsid w:val="009B2E33"/>
  </w:style>
  <w:style w:type="character" w:customStyle="1" w:styleId="WW8Num5z3">
    <w:name w:val="WW8Num5z3"/>
    <w:rsid w:val="009B2E33"/>
  </w:style>
  <w:style w:type="character" w:customStyle="1" w:styleId="WW8Num5z4">
    <w:name w:val="WW8Num5z4"/>
    <w:rsid w:val="009B2E33"/>
  </w:style>
  <w:style w:type="character" w:customStyle="1" w:styleId="WW8Num5z5">
    <w:name w:val="WW8Num5z5"/>
    <w:rsid w:val="009B2E33"/>
  </w:style>
  <w:style w:type="character" w:customStyle="1" w:styleId="WW8Num5z6">
    <w:name w:val="WW8Num5z6"/>
    <w:rsid w:val="009B2E33"/>
  </w:style>
  <w:style w:type="character" w:customStyle="1" w:styleId="WW8Num5z7">
    <w:name w:val="WW8Num5z7"/>
    <w:rsid w:val="009B2E33"/>
  </w:style>
  <w:style w:type="character" w:customStyle="1" w:styleId="WW8Num5z8">
    <w:name w:val="WW8Num5z8"/>
    <w:rsid w:val="009B2E33"/>
  </w:style>
  <w:style w:type="character" w:customStyle="1" w:styleId="WW8Num6z0">
    <w:name w:val="WW8Num6z0"/>
    <w:rsid w:val="009B2E33"/>
    <w:rPr>
      <w:rFonts w:ascii="Times New Roman" w:hAnsi="Times New Roman" w:cs="Times New Roman"/>
    </w:rPr>
  </w:style>
  <w:style w:type="character" w:customStyle="1" w:styleId="WW8Num6z1">
    <w:name w:val="WW8Num6z1"/>
    <w:rsid w:val="009B2E33"/>
  </w:style>
  <w:style w:type="character" w:customStyle="1" w:styleId="WW8Num6z2">
    <w:name w:val="WW8Num6z2"/>
    <w:rsid w:val="009B2E33"/>
  </w:style>
  <w:style w:type="character" w:customStyle="1" w:styleId="WW8Num6z3">
    <w:name w:val="WW8Num6z3"/>
    <w:rsid w:val="009B2E33"/>
  </w:style>
  <w:style w:type="character" w:customStyle="1" w:styleId="WW8Num6z4">
    <w:name w:val="WW8Num6z4"/>
    <w:rsid w:val="009B2E33"/>
  </w:style>
  <w:style w:type="character" w:customStyle="1" w:styleId="WW8Num6z5">
    <w:name w:val="WW8Num6z5"/>
    <w:rsid w:val="009B2E33"/>
  </w:style>
  <w:style w:type="character" w:customStyle="1" w:styleId="WW8Num6z6">
    <w:name w:val="WW8Num6z6"/>
    <w:rsid w:val="009B2E33"/>
  </w:style>
  <w:style w:type="character" w:customStyle="1" w:styleId="WW8Num6z7">
    <w:name w:val="WW8Num6z7"/>
    <w:rsid w:val="009B2E33"/>
  </w:style>
  <w:style w:type="character" w:customStyle="1" w:styleId="WW8Num6z8">
    <w:name w:val="WW8Num6z8"/>
    <w:rsid w:val="009B2E33"/>
  </w:style>
  <w:style w:type="character" w:customStyle="1" w:styleId="WW8Num7z0">
    <w:name w:val="WW8Num7z0"/>
    <w:rsid w:val="009B2E33"/>
  </w:style>
  <w:style w:type="character" w:customStyle="1" w:styleId="WW8Num7z1">
    <w:name w:val="WW8Num7z1"/>
    <w:rsid w:val="009B2E33"/>
  </w:style>
  <w:style w:type="character" w:customStyle="1" w:styleId="WW8Num7z2">
    <w:name w:val="WW8Num7z2"/>
    <w:rsid w:val="009B2E33"/>
  </w:style>
  <w:style w:type="character" w:customStyle="1" w:styleId="WW8Num7z3">
    <w:name w:val="WW8Num7z3"/>
    <w:rsid w:val="009B2E33"/>
  </w:style>
  <w:style w:type="character" w:customStyle="1" w:styleId="WW8Num7z4">
    <w:name w:val="WW8Num7z4"/>
    <w:rsid w:val="009B2E33"/>
  </w:style>
  <w:style w:type="character" w:customStyle="1" w:styleId="WW8Num7z5">
    <w:name w:val="WW8Num7z5"/>
    <w:rsid w:val="009B2E33"/>
  </w:style>
  <w:style w:type="character" w:customStyle="1" w:styleId="WW8Num7z6">
    <w:name w:val="WW8Num7z6"/>
    <w:rsid w:val="009B2E33"/>
  </w:style>
  <w:style w:type="character" w:customStyle="1" w:styleId="WW8Num7z7">
    <w:name w:val="WW8Num7z7"/>
    <w:rsid w:val="009B2E33"/>
  </w:style>
  <w:style w:type="character" w:customStyle="1" w:styleId="WW8Num7z8">
    <w:name w:val="WW8Num7z8"/>
    <w:rsid w:val="009B2E33"/>
  </w:style>
  <w:style w:type="character" w:customStyle="1" w:styleId="WW8Num8z0">
    <w:name w:val="WW8Num8z0"/>
    <w:rsid w:val="009B2E33"/>
    <w:rPr>
      <w:rFonts w:cs="Calibri"/>
      <w:b w:val="0"/>
      <w:bCs w:val="0"/>
      <w:i w:val="0"/>
      <w:iCs w:val="0"/>
      <w:color w:val="000000"/>
      <w:sz w:val="22"/>
      <w:szCs w:val="22"/>
    </w:rPr>
  </w:style>
  <w:style w:type="character" w:customStyle="1" w:styleId="WW8Num8z1">
    <w:name w:val="WW8Num8z1"/>
    <w:rsid w:val="009B2E33"/>
  </w:style>
  <w:style w:type="character" w:customStyle="1" w:styleId="WW8Num8z2">
    <w:name w:val="WW8Num8z2"/>
    <w:rsid w:val="009B2E33"/>
  </w:style>
  <w:style w:type="character" w:customStyle="1" w:styleId="WW8Num8z3">
    <w:name w:val="WW8Num8z3"/>
    <w:rsid w:val="009B2E33"/>
  </w:style>
  <w:style w:type="character" w:customStyle="1" w:styleId="WW8Num8z4">
    <w:name w:val="WW8Num8z4"/>
    <w:rsid w:val="009B2E33"/>
  </w:style>
  <w:style w:type="character" w:customStyle="1" w:styleId="WW8Num8z5">
    <w:name w:val="WW8Num8z5"/>
    <w:rsid w:val="009B2E33"/>
  </w:style>
  <w:style w:type="character" w:customStyle="1" w:styleId="WW8Num8z6">
    <w:name w:val="WW8Num8z6"/>
    <w:rsid w:val="009B2E33"/>
  </w:style>
  <w:style w:type="character" w:customStyle="1" w:styleId="WW8Num8z7">
    <w:name w:val="WW8Num8z7"/>
    <w:rsid w:val="009B2E33"/>
  </w:style>
  <w:style w:type="character" w:customStyle="1" w:styleId="WW8Num8z8">
    <w:name w:val="WW8Num8z8"/>
    <w:rsid w:val="009B2E33"/>
  </w:style>
  <w:style w:type="character" w:customStyle="1" w:styleId="WW8Num4z1">
    <w:name w:val="WW8Num4z1"/>
    <w:rsid w:val="009B2E33"/>
  </w:style>
  <w:style w:type="character" w:customStyle="1" w:styleId="WW8Num4z2">
    <w:name w:val="WW8Num4z2"/>
    <w:rsid w:val="009B2E33"/>
  </w:style>
  <w:style w:type="character" w:customStyle="1" w:styleId="WW8Num4z3">
    <w:name w:val="WW8Num4z3"/>
    <w:rsid w:val="009B2E33"/>
  </w:style>
  <w:style w:type="character" w:customStyle="1" w:styleId="WW8Num4z4">
    <w:name w:val="WW8Num4z4"/>
    <w:rsid w:val="009B2E33"/>
  </w:style>
  <w:style w:type="character" w:customStyle="1" w:styleId="WW8Num4z5">
    <w:name w:val="WW8Num4z5"/>
    <w:rsid w:val="009B2E33"/>
  </w:style>
  <w:style w:type="character" w:customStyle="1" w:styleId="WW8Num4z6">
    <w:name w:val="WW8Num4z6"/>
    <w:rsid w:val="009B2E33"/>
  </w:style>
  <w:style w:type="character" w:customStyle="1" w:styleId="WW8Num4z7">
    <w:name w:val="WW8Num4z7"/>
    <w:rsid w:val="009B2E33"/>
  </w:style>
  <w:style w:type="character" w:customStyle="1" w:styleId="WW8Num4z8">
    <w:name w:val="WW8Num4z8"/>
    <w:rsid w:val="009B2E33"/>
  </w:style>
  <w:style w:type="character" w:customStyle="1" w:styleId="WW8Num9z0">
    <w:name w:val="WW8Num9z0"/>
    <w:rsid w:val="009B2E33"/>
  </w:style>
  <w:style w:type="character" w:customStyle="1" w:styleId="WW8Num9z1">
    <w:name w:val="WW8Num9z1"/>
    <w:rsid w:val="009B2E33"/>
  </w:style>
  <w:style w:type="character" w:customStyle="1" w:styleId="WW8Num9z2">
    <w:name w:val="WW8Num9z2"/>
    <w:rsid w:val="009B2E33"/>
  </w:style>
  <w:style w:type="character" w:customStyle="1" w:styleId="WW8Num9z3">
    <w:name w:val="WW8Num9z3"/>
    <w:rsid w:val="009B2E33"/>
  </w:style>
  <w:style w:type="character" w:customStyle="1" w:styleId="WW8Num9z4">
    <w:name w:val="WW8Num9z4"/>
    <w:rsid w:val="009B2E33"/>
  </w:style>
  <w:style w:type="character" w:customStyle="1" w:styleId="WW8Num9z5">
    <w:name w:val="WW8Num9z5"/>
    <w:rsid w:val="009B2E33"/>
  </w:style>
  <w:style w:type="character" w:customStyle="1" w:styleId="WW8Num9z6">
    <w:name w:val="WW8Num9z6"/>
    <w:rsid w:val="009B2E33"/>
  </w:style>
  <w:style w:type="character" w:customStyle="1" w:styleId="WW8Num9z7">
    <w:name w:val="WW8Num9z7"/>
    <w:rsid w:val="009B2E33"/>
  </w:style>
  <w:style w:type="character" w:customStyle="1" w:styleId="WW8Num9z8">
    <w:name w:val="WW8Num9z8"/>
    <w:rsid w:val="009B2E33"/>
  </w:style>
  <w:style w:type="character" w:customStyle="1" w:styleId="4">
    <w:name w:val="Προεπιλεγμένη γραμματοσειρά4"/>
    <w:rsid w:val="009B2E33"/>
  </w:style>
  <w:style w:type="character" w:customStyle="1" w:styleId="WW8Num10z0">
    <w:name w:val="WW8Num10z0"/>
    <w:rsid w:val="009B2E33"/>
  </w:style>
  <w:style w:type="character" w:customStyle="1" w:styleId="WW8Num10z1">
    <w:name w:val="WW8Num10z1"/>
    <w:rsid w:val="009B2E33"/>
  </w:style>
  <w:style w:type="character" w:customStyle="1" w:styleId="WW8Num10z2">
    <w:name w:val="WW8Num10z2"/>
    <w:rsid w:val="009B2E33"/>
  </w:style>
  <w:style w:type="character" w:customStyle="1" w:styleId="WW8Num10z3">
    <w:name w:val="WW8Num10z3"/>
    <w:rsid w:val="009B2E33"/>
  </w:style>
  <w:style w:type="character" w:customStyle="1" w:styleId="WW8Num10z4">
    <w:name w:val="WW8Num10z4"/>
    <w:rsid w:val="009B2E33"/>
  </w:style>
  <w:style w:type="character" w:customStyle="1" w:styleId="WW8Num10z5">
    <w:name w:val="WW8Num10z5"/>
    <w:rsid w:val="009B2E33"/>
  </w:style>
  <w:style w:type="character" w:customStyle="1" w:styleId="WW8Num10z6">
    <w:name w:val="WW8Num10z6"/>
    <w:rsid w:val="009B2E33"/>
  </w:style>
  <w:style w:type="character" w:customStyle="1" w:styleId="WW8Num10z7">
    <w:name w:val="WW8Num10z7"/>
    <w:rsid w:val="009B2E33"/>
  </w:style>
  <w:style w:type="character" w:customStyle="1" w:styleId="WW8Num10z8">
    <w:name w:val="WW8Num10z8"/>
    <w:rsid w:val="009B2E33"/>
  </w:style>
  <w:style w:type="character" w:customStyle="1" w:styleId="30">
    <w:name w:val="Προεπιλεγμένη γραμματοσειρά3"/>
    <w:rsid w:val="009B2E33"/>
  </w:style>
  <w:style w:type="character" w:customStyle="1" w:styleId="WW8Num3z1">
    <w:name w:val="WW8Num3z1"/>
    <w:rsid w:val="009B2E33"/>
  </w:style>
  <w:style w:type="character" w:customStyle="1" w:styleId="WW8Num3z2">
    <w:name w:val="WW8Num3z2"/>
    <w:rsid w:val="009B2E33"/>
  </w:style>
  <w:style w:type="character" w:customStyle="1" w:styleId="WW8Num3z3">
    <w:name w:val="WW8Num3z3"/>
    <w:rsid w:val="009B2E33"/>
  </w:style>
  <w:style w:type="character" w:customStyle="1" w:styleId="WW8Num3z4">
    <w:name w:val="WW8Num3z4"/>
    <w:rsid w:val="009B2E33"/>
  </w:style>
  <w:style w:type="character" w:customStyle="1" w:styleId="WW8Num3z5">
    <w:name w:val="WW8Num3z5"/>
    <w:rsid w:val="009B2E33"/>
  </w:style>
  <w:style w:type="character" w:customStyle="1" w:styleId="WW8Num3z6">
    <w:name w:val="WW8Num3z6"/>
    <w:rsid w:val="009B2E33"/>
  </w:style>
  <w:style w:type="character" w:customStyle="1" w:styleId="WW8Num3z7">
    <w:name w:val="WW8Num3z7"/>
    <w:rsid w:val="009B2E33"/>
  </w:style>
  <w:style w:type="character" w:customStyle="1" w:styleId="WW8Num3z8">
    <w:name w:val="WW8Num3z8"/>
    <w:rsid w:val="009B2E33"/>
  </w:style>
  <w:style w:type="character" w:customStyle="1" w:styleId="WW8Num11z0">
    <w:name w:val="WW8Num11z0"/>
    <w:rsid w:val="009B2E33"/>
  </w:style>
  <w:style w:type="character" w:customStyle="1" w:styleId="WW8Num11z1">
    <w:name w:val="WW8Num11z1"/>
    <w:rsid w:val="009B2E33"/>
  </w:style>
  <w:style w:type="character" w:customStyle="1" w:styleId="WW8Num11z2">
    <w:name w:val="WW8Num11z2"/>
    <w:rsid w:val="009B2E33"/>
  </w:style>
  <w:style w:type="character" w:customStyle="1" w:styleId="WW8Num11z3">
    <w:name w:val="WW8Num11z3"/>
    <w:rsid w:val="009B2E33"/>
  </w:style>
  <w:style w:type="character" w:customStyle="1" w:styleId="WW8Num11z4">
    <w:name w:val="WW8Num11z4"/>
    <w:rsid w:val="009B2E33"/>
  </w:style>
  <w:style w:type="character" w:customStyle="1" w:styleId="WW8Num11z5">
    <w:name w:val="WW8Num11z5"/>
    <w:rsid w:val="009B2E33"/>
  </w:style>
  <w:style w:type="character" w:customStyle="1" w:styleId="WW8Num11z6">
    <w:name w:val="WW8Num11z6"/>
    <w:rsid w:val="009B2E33"/>
  </w:style>
  <w:style w:type="character" w:customStyle="1" w:styleId="WW8Num11z7">
    <w:name w:val="WW8Num11z7"/>
    <w:rsid w:val="009B2E33"/>
  </w:style>
  <w:style w:type="character" w:customStyle="1" w:styleId="WW8Num11z8">
    <w:name w:val="WW8Num11z8"/>
    <w:rsid w:val="009B2E33"/>
  </w:style>
  <w:style w:type="character" w:customStyle="1" w:styleId="WW8Num12z0">
    <w:name w:val="WW8Num12z0"/>
    <w:rsid w:val="009B2E33"/>
  </w:style>
  <w:style w:type="character" w:customStyle="1" w:styleId="WW8Num12z1">
    <w:name w:val="WW8Num12z1"/>
    <w:rsid w:val="009B2E33"/>
  </w:style>
  <w:style w:type="character" w:customStyle="1" w:styleId="WW8Num12z2">
    <w:name w:val="WW8Num12z2"/>
    <w:rsid w:val="009B2E33"/>
  </w:style>
  <w:style w:type="character" w:customStyle="1" w:styleId="WW8Num12z3">
    <w:name w:val="WW8Num12z3"/>
    <w:rsid w:val="009B2E33"/>
  </w:style>
  <w:style w:type="character" w:customStyle="1" w:styleId="WW8Num12z4">
    <w:name w:val="WW8Num12z4"/>
    <w:rsid w:val="009B2E33"/>
  </w:style>
  <w:style w:type="character" w:customStyle="1" w:styleId="WW8Num12z5">
    <w:name w:val="WW8Num12z5"/>
    <w:rsid w:val="009B2E33"/>
  </w:style>
  <w:style w:type="character" w:customStyle="1" w:styleId="WW8Num12z6">
    <w:name w:val="WW8Num12z6"/>
    <w:rsid w:val="009B2E33"/>
  </w:style>
  <w:style w:type="character" w:customStyle="1" w:styleId="WW8Num12z7">
    <w:name w:val="WW8Num12z7"/>
    <w:rsid w:val="009B2E33"/>
  </w:style>
  <w:style w:type="character" w:customStyle="1" w:styleId="WW8Num12z8">
    <w:name w:val="WW8Num12z8"/>
    <w:rsid w:val="009B2E33"/>
  </w:style>
  <w:style w:type="character" w:customStyle="1" w:styleId="20">
    <w:name w:val="Προεπιλεγμένη γραμματοσειρά2"/>
    <w:rsid w:val="009B2E33"/>
  </w:style>
  <w:style w:type="character" w:customStyle="1" w:styleId="10">
    <w:name w:val="Προεπιλεγμένη γραμματοσειρά1"/>
    <w:rsid w:val="009B2E33"/>
  </w:style>
  <w:style w:type="character" w:customStyle="1" w:styleId="5">
    <w:name w:val="Προεπιλεγμένη γραμματοσειρά5"/>
    <w:rsid w:val="009B2E33"/>
  </w:style>
  <w:style w:type="character" w:styleId="-">
    <w:name w:val="Hyperlink"/>
    <w:rsid w:val="009B2E33"/>
    <w:rPr>
      <w:color w:val="0000FF"/>
      <w:u w:val="single"/>
    </w:rPr>
  </w:style>
  <w:style w:type="character" w:customStyle="1" w:styleId="Char">
    <w:name w:val="Κεφαλίδα Char"/>
    <w:rsid w:val="009B2E33"/>
    <w:rPr>
      <w:rFonts w:ascii="Calibri" w:eastAsia="Times New Roman" w:hAnsi="Calibri" w:cs="Times New Roman"/>
    </w:rPr>
  </w:style>
  <w:style w:type="character" w:customStyle="1" w:styleId="Char1">
    <w:name w:val="Κεφαλίδα Char1"/>
    <w:rsid w:val="009B2E33"/>
    <w:rPr>
      <w:rFonts w:ascii="Calibri" w:eastAsia="Calibri" w:hAnsi="Calibri" w:cs="Times New Roman"/>
    </w:rPr>
  </w:style>
  <w:style w:type="character" w:customStyle="1" w:styleId="Char0">
    <w:name w:val="Κείμενο πλαισίου Char"/>
    <w:rsid w:val="009B2E33"/>
    <w:rPr>
      <w:rFonts w:ascii="Tahoma" w:eastAsia="Times New Roman" w:hAnsi="Tahoma" w:cs="Tahoma"/>
      <w:sz w:val="16"/>
      <w:szCs w:val="16"/>
    </w:rPr>
  </w:style>
  <w:style w:type="character" w:customStyle="1" w:styleId="1Char">
    <w:name w:val="Επικεφαλίδα 1 Char"/>
    <w:rsid w:val="009B2E33"/>
    <w:rPr>
      <w:rFonts w:ascii="Candara" w:eastAsia="Times New Roman" w:hAnsi="Candara" w:cs="Candara"/>
      <w:b/>
      <w:bCs/>
      <w:sz w:val="26"/>
      <w:szCs w:val="22"/>
    </w:rPr>
  </w:style>
  <w:style w:type="character" w:customStyle="1" w:styleId="Char2">
    <w:name w:val="Υποσέλιδο Char"/>
    <w:rsid w:val="009B2E33"/>
    <w:rPr>
      <w:rFonts w:eastAsia="Times New Roman"/>
      <w:sz w:val="22"/>
      <w:szCs w:val="22"/>
    </w:rPr>
  </w:style>
  <w:style w:type="character" w:customStyle="1" w:styleId="2Char">
    <w:name w:val="Επικεφαλίδα 2 Char"/>
    <w:rsid w:val="009B2E33"/>
    <w:rPr>
      <w:rFonts w:ascii="Candara" w:hAnsi="Candara" w:cs="Candara"/>
      <w:b/>
      <w:bCs/>
      <w:color w:val="000000"/>
      <w:sz w:val="24"/>
      <w:szCs w:val="26"/>
    </w:rPr>
  </w:style>
  <w:style w:type="character" w:customStyle="1" w:styleId="3Char">
    <w:name w:val="Επικεφαλίδα 3 Char"/>
    <w:rsid w:val="009B2E33"/>
    <w:rPr>
      <w:rFonts w:ascii="Candara" w:hAnsi="Candara" w:cs="Candara"/>
      <w:b/>
      <w:bCs/>
      <w:i/>
      <w:sz w:val="22"/>
      <w:szCs w:val="22"/>
    </w:rPr>
  </w:style>
  <w:style w:type="character" w:customStyle="1" w:styleId="ListLabel1">
    <w:name w:val="ListLabel 1"/>
    <w:rsid w:val="009B2E33"/>
    <w:rPr>
      <w:rFonts w:cs="Courier New"/>
    </w:rPr>
  </w:style>
  <w:style w:type="character" w:customStyle="1" w:styleId="a4">
    <w:name w:val="Χαρακτήρες αρίθμησης"/>
    <w:rsid w:val="009B2E33"/>
  </w:style>
  <w:style w:type="character" w:customStyle="1" w:styleId="a5">
    <w:name w:val="Χαρακτήρες υποσημείωσης"/>
    <w:rsid w:val="009B2E33"/>
  </w:style>
  <w:style w:type="character" w:styleId="a6">
    <w:name w:val="footnote reference"/>
    <w:rsid w:val="009B2E33"/>
    <w:rPr>
      <w:vertAlign w:val="superscript"/>
    </w:rPr>
  </w:style>
  <w:style w:type="character" w:customStyle="1" w:styleId="a7">
    <w:name w:val="Κουκκίδες"/>
    <w:rsid w:val="009B2E33"/>
    <w:rPr>
      <w:rFonts w:ascii="OpenSymbol" w:eastAsia="OpenSymbol" w:hAnsi="OpenSymbol" w:cs="OpenSymbol"/>
    </w:rPr>
  </w:style>
  <w:style w:type="character" w:customStyle="1" w:styleId="WW8Num20z0">
    <w:name w:val="WW8Num20z0"/>
    <w:rsid w:val="009B2E33"/>
    <w:rPr>
      <w:rFonts w:ascii="Times New Roman" w:hAnsi="Times New Roman" w:cs="Times New Roman"/>
      <w:sz w:val="22"/>
      <w:szCs w:val="24"/>
    </w:rPr>
  </w:style>
  <w:style w:type="character" w:customStyle="1" w:styleId="WW8Num20z1">
    <w:name w:val="WW8Num20z1"/>
    <w:rsid w:val="009B2E33"/>
  </w:style>
  <w:style w:type="character" w:customStyle="1" w:styleId="WW8Num20z2">
    <w:name w:val="WW8Num20z2"/>
    <w:rsid w:val="009B2E33"/>
  </w:style>
  <w:style w:type="character" w:customStyle="1" w:styleId="WW8Num20z3">
    <w:name w:val="WW8Num20z3"/>
    <w:rsid w:val="009B2E33"/>
  </w:style>
  <w:style w:type="character" w:customStyle="1" w:styleId="WW8Num20z4">
    <w:name w:val="WW8Num20z4"/>
    <w:rsid w:val="009B2E33"/>
  </w:style>
  <w:style w:type="character" w:customStyle="1" w:styleId="WW8Num20z5">
    <w:name w:val="WW8Num20z5"/>
    <w:rsid w:val="009B2E33"/>
  </w:style>
  <w:style w:type="character" w:customStyle="1" w:styleId="WW8Num20z6">
    <w:name w:val="WW8Num20z6"/>
    <w:rsid w:val="009B2E33"/>
  </w:style>
  <w:style w:type="character" w:customStyle="1" w:styleId="WW8Num20z7">
    <w:name w:val="WW8Num20z7"/>
    <w:rsid w:val="009B2E33"/>
  </w:style>
  <w:style w:type="character" w:customStyle="1" w:styleId="WW8Num20z8">
    <w:name w:val="WW8Num20z8"/>
    <w:rsid w:val="009B2E33"/>
  </w:style>
  <w:style w:type="character" w:customStyle="1" w:styleId="WW8Num21z0">
    <w:name w:val="WW8Num21z0"/>
    <w:rsid w:val="009B2E33"/>
    <w:rPr>
      <w:rFonts w:ascii="Times New Roman" w:hAnsi="Times New Roman" w:cs="Times New Roman"/>
    </w:rPr>
  </w:style>
  <w:style w:type="character" w:customStyle="1" w:styleId="WW8Num21z1">
    <w:name w:val="WW8Num21z1"/>
    <w:rsid w:val="009B2E33"/>
  </w:style>
  <w:style w:type="character" w:customStyle="1" w:styleId="WW8Num21z2">
    <w:name w:val="WW8Num21z2"/>
    <w:rsid w:val="009B2E33"/>
  </w:style>
  <w:style w:type="character" w:customStyle="1" w:styleId="WW8Num21z3">
    <w:name w:val="WW8Num21z3"/>
    <w:rsid w:val="009B2E33"/>
  </w:style>
  <w:style w:type="character" w:customStyle="1" w:styleId="WW8Num21z4">
    <w:name w:val="WW8Num21z4"/>
    <w:rsid w:val="009B2E33"/>
  </w:style>
  <w:style w:type="character" w:customStyle="1" w:styleId="WW8Num21z5">
    <w:name w:val="WW8Num21z5"/>
    <w:rsid w:val="009B2E33"/>
  </w:style>
  <w:style w:type="character" w:customStyle="1" w:styleId="WW8Num21z6">
    <w:name w:val="WW8Num21z6"/>
    <w:rsid w:val="009B2E33"/>
  </w:style>
  <w:style w:type="character" w:customStyle="1" w:styleId="WW8Num21z7">
    <w:name w:val="WW8Num21z7"/>
    <w:rsid w:val="009B2E33"/>
  </w:style>
  <w:style w:type="character" w:customStyle="1" w:styleId="WW8Num21z8">
    <w:name w:val="WW8Num21z8"/>
    <w:rsid w:val="009B2E33"/>
  </w:style>
  <w:style w:type="character" w:customStyle="1" w:styleId="WW8Num23z0">
    <w:name w:val="WW8Num23z0"/>
    <w:rsid w:val="009B2E33"/>
  </w:style>
  <w:style w:type="character" w:customStyle="1" w:styleId="WW8Num23z1">
    <w:name w:val="WW8Num23z1"/>
    <w:rsid w:val="009B2E33"/>
  </w:style>
  <w:style w:type="character" w:customStyle="1" w:styleId="WW8Num23z2">
    <w:name w:val="WW8Num23z2"/>
    <w:rsid w:val="009B2E33"/>
  </w:style>
  <w:style w:type="character" w:customStyle="1" w:styleId="WW8Num23z3">
    <w:name w:val="WW8Num23z3"/>
    <w:rsid w:val="009B2E33"/>
  </w:style>
  <w:style w:type="character" w:customStyle="1" w:styleId="WW8Num23z4">
    <w:name w:val="WW8Num23z4"/>
    <w:rsid w:val="009B2E33"/>
  </w:style>
  <w:style w:type="character" w:customStyle="1" w:styleId="WW8Num23z5">
    <w:name w:val="WW8Num23z5"/>
    <w:rsid w:val="009B2E33"/>
  </w:style>
  <w:style w:type="character" w:customStyle="1" w:styleId="WW8Num23z6">
    <w:name w:val="WW8Num23z6"/>
    <w:rsid w:val="009B2E33"/>
  </w:style>
  <w:style w:type="character" w:customStyle="1" w:styleId="WW8Num23z7">
    <w:name w:val="WW8Num23z7"/>
    <w:rsid w:val="009B2E33"/>
  </w:style>
  <w:style w:type="character" w:customStyle="1" w:styleId="WW8Num23z8">
    <w:name w:val="WW8Num23z8"/>
    <w:rsid w:val="009B2E33"/>
  </w:style>
  <w:style w:type="character" w:customStyle="1" w:styleId="a8">
    <w:name w:val="Σύμβολο υποσημείωσης"/>
    <w:rsid w:val="009B2E33"/>
    <w:rPr>
      <w:vertAlign w:val="superscript"/>
    </w:rPr>
  </w:style>
  <w:style w:type="character" w:customStyle="1" w:styleId="DeltaViewInsertion">
    <w:name w:val="DeltaView Insertion"/>
    <w:rsid w:val="009B2E33"/>
    <w:rPr>
      <w:b/>
      <w:i/>
      <w:spacing w:val="0"/>
      <w:lang w:val="el-GR"/>
    </w:rPr>
  </w:style>
  <w:style w:type="character" w:customStyle="1" w:styleId="NormalBoldChar">
    <w:name w:val="NormalBold Char"/>
    <w:rsid w:val="009B2E33"/>
    <w:rPr>
      <w:rFonts w:ascii="Times New Roman" w:eastAsia="Times New Roman" w:hAnsi="Times New Roman" w:cs="Times New Roman"/>
      <w:b/>
      <w:sz w:val="24"/>
      <w:lang w:val="el-GR"/>
    </w:rPr>
  </w:style>
  <w:style w:type="character" w:customStyle="1" w:styleId="a9">
    <w:name w:val="Χαρακτήρες σημείωσης τέλους"/>
    <w:rsid w:val="009B2E33"/>
    <w:rPr>
      <w:vertAlign w:val="superscript"/>
    </w:rPr>
  </w:style>
  <w:style w:type="character" w:customStyle="1" w:styleId="WW-">
    <w:name w:val="WW-Χαρακτήρες σημείωσης τέλους"/>
    <w:rsid w:val="009B2E33"/>
  </w:style>
  <w:style w:type="character" w:styleId="aa">
    <w:name w:val="endnote reference"/>
    <w:rsid w:val="009B2E33"/>
    <w:rPr>
      <w:vertAlign w:val="superscript"/>
    </w:rPr>
  </w:style>
  <w:style w:type="paragraph" w:customStyle="1" w:styleId="ab">
    <w:name w:val="Επικεφαλίδα"/>
    <w:basedOn w:val="a"/>
    <w:next w:val="a0"/>
    <w:rsid w:val="009B2E33"/>
    <w:pPr>
      <w:keepNext/>
      <w:spacing w:before="240" w:after="120"/>
    </w:pPr>
    <w:rPr>
      <w:rFonts w:ascii="Arial" w:eastAsia="Microsoft YaHei" w:hAnsi="Arial" w:cs="Mangal"/>
      <w:sz w:val="28"/>
      <w:szCs w:val="28"/>
    </w:rPr>
  </w:style>
  <w:style w:type="paragraph" w:styleId="a0">
    <w:name w:val="Body Text"/>
    <w:basedOn w:val="a"/>
    <w:rsid w:val="009B2E33"/>
    <w:pPr>
      <w:spacing w:after="120"/>
    </w:pPr>
  </w:style>
  <w:style w:type="paragraph" w:styleId="ac">
    <w:name w:val="List"/>
    <w:basedOn w:val="a0"/>
    <w:rsid w:val="009B2E33"/>
    <w:rPr>
      <w:rFonts w:cs="Mangal"/>
    </w:rPr>
  </w:style>
  <w:style w:type="paragraph" w:styleId="ad">
    <w:name w:val="caption"/>
    <w:basedOn w:val="a"/>
    <w:qFormat/>
    <w:rsid w:val="009B2E33"/>
    <w:pPr>
      <w:suppressLineNumbers/>
      <w:spacing w:before="120" w:after="120"/>
    </w:pPr>
    <w:rPr>
      <w:rFonts w:cs="Mangal"/>
      <w:i/>
      <w:iCs/>
      <w:sz w:val="24"/>
      <w:szCs w:val="24"/>
    </w:rPr>
  </w:style>
  <w:style w:type="paragraph" w:customStyle="1" w:styleId="ae">
    <w:name w:val="Ευρετήριο"/>
    <w:basedOn w:val="a"/>
    <w:rsid w:val="009B2E33"/>
    <w:pPr>
      <w:suppressLineNumbers/>
    </w:pPr>
    <w:rPr>
      <w:rFonts w:cs="Mangal"/>
    </w:rPr>
  </w:style>
  <w:style w:type="paragraph" w:customStyle="1" w:styleId="40">
    <w:name w:val="Λεζάντα4"/>
    <w:basedOn w:val="a"/>
    <w:rsid w:val="009B2E33"/>
    <w:pPr>
      <w:suppressLineNumbers/>
      <w:spacing w:before="120" w:after="120"/>
    </w:pPr>
    <w:rPr>
      <w:rFonts w:cs="Mangal"/>
      <w:i/>
      <w:iCs/>
      <w:sz w:val="24"/>
      <w:szCs w:val="24"/>
    </w:rPr>
  </w:style>
  <w:style w:type="paragraph" w:customStyle="1" w:styleId="31">
    <w:name w:val="Λεζάντα3"/>
    <w:basedOn w:val="a"/>
    <w:rsid w:val="009B2E33"/>
    <w:pPr>
      <w:suppressLineNumbers/>
      <w:spacing w:before="120" w:after="120"/>
    </w:pPr>
    <w:rPr>
      <w:rFonts w:cs="Mangal"/>
      <w:i/>
      <w:iCs/>
      <w:sz w:val="24"/>
      <w:szCs w:val="24"/>
    </w:rPr>
  </w:style>
  <w:style w:type="paragraph" w:customStyle="1" w:styleId="21">
    <w:name w:val="Λεζάντα2"/>
    <w:basedOn w:val="a"/>
    <w:rsid w:val="009B2E33"/>
    <w:pPr>
      <w:suppressLineNumbers/>
      <w:spacing w:before="120" w:after="120"/>
    </w:pPr>
    <w:rPr>
      <w:rFonts w:cs="Mangal"/>
      <w:i/>
      <w:iCs/>
      <w:sz w:val="24"/>
      <w:szCs w:val="24"/>
    </w:rPr>
  </w:style>
  <w:style w:type="paragraph" w:customStyle="1" w:styleId="11">
    <w:name w:val="Λεζάντα1"/>
    <w:basedOn w:val="a"/>
    <w:rsid w:val="009B2E33"/>
    <w:pPr>
      <w:suppressLineNumbers/>
      <w:spacing w:before="120" w:after="120"/>
    </w:pPr>
    <w:rPr>
      <w:rFonts w:cs="Mangal"/>
      <w:i/>
      <w:iCs/>
      <w:sz w:val="24"/>
      <w:szCs w:val="24"/>
    </w:rPr>
  </w:style>
  <w:style w:type="paragraph" w:styleId="af">
    <w:name w:val="header"/>
    <w:basedOn w:val="a"/>
    <w:rsid w:val="009B2E33"/>
    <w:pPr>
      <w:suppressLineNumbers/>
      <w:tabs>
        <w:tab w:val="center" w:pos="4153"/>
        <w:tab w:val="right" w:pos="8306"/>
      </w:tabs>
      <w:spacing w:after="0" w:line="100" w:lineRule="atLeast"/>
      <w:ind w:firstLine="284"/>
    </w:pPr>
    <w:rPr>
      <w:rFonts w:eastAsia="Calibri"/>
      <w:sz w:val="20"/>
      <w:szCs w:val="20"/>
    </w:rPr>
  </w:style>
  <w:style w:type="paragraph" w:customStyle="1" w:styleId="12">
    <w:name w:val="Τμήμα κειμένου1"/>
    <w:basedOn w:val="a"/>
    <w:rsid w:val="009B2E33"/>
    <w:pPr>
      <w:spacing w:after="0" w:line="100" w:lineRule="atLeast"/>
      <w:ind w:left="-568" w:right="-355" w:firstLine="284"/>
    </w:pPr>
    <w:rPr>
      <w:rFonts w:ascii="Arial" w:hAnsi="Arial" w:cs="Arial"/>
      <w:b/>
      <w:sz w:val="24"/>
      <w:szCs w:val="20"/>
    </w:rPr>
  </w:style>
  <w:style w:type="paragraph" w:customStyle="1" w:styleId="13">
    <w:name w:val="Χωρίς διάστιχο1"/>
    <w:rsid w:val="009B2E33"/>
    <w:pPr>
      <w:suppressAutoHyphens/>
    </w:pPr>
    <w:rPr>
      <w:rFonts w:ascii="Calibri" w:eastAsia="Arial" w:hAnsi="Calibri" w:cs="Calibri"/>
      <w:kern w:val="1"/>
      <w:sz w:val="22"/>
      <w:szCs w:val="22"/>
      <w:lang w:eastAsia="zh-CN"/>
    </w:rPr>
  </w:style>
  <w:style w:type="paragraph" w:customStyle="1" w:styleId="GRHelvA">
    <w:name w:val="GR Helv Aπλό"/>
    <w:basedOn w:val="a"/>
    <w:rsid w:val="009B2E33"/>
    <w:pPr>
      <w:spacing w:after="0" w:line="100" w:lineRule="atLeast"/>
      <w:ind w:firstLine="284"/>
    </w:pPr>
    <w:rPr>
      <w:rFonts w:ascii="√Ò·ÏÏ·ÙÔÛÂÈÒ‹200" w:hAnsi="√Ò·ÏÏ·ÙÔÛÂÈÒ‹200" w:cs="√Ò·ÏÏ·ÙÔÛÂÈÒ‹200"/>
      <w:sz w:val="24"/>
      <w:szCs w:val="20"/>
    </w:rPr>
  </w:style>
  <w:style w:type="paragraph" w:customStyle="1" w:styleId="14">
    <w:name w:val="Κείμενο πλαισίου1"/>
    <w:basedOn w:val="a"/>
    <w:rsid w:val="009B2E33"/>
    <w:pPr>
      <w:spacing w:after="0" w:line="100" w:lineRule="atLeast"/>
    </w:pPr>
    <w:rPr>
      <w:rFonts w:ascii="Tahoma" w:hAnsi="Tahoma" w:cs="Tahoma"/>
      <w:sz w:val="16"/>
      <w:szCs w:val="16"/>
    </w:rPr>
  </w:style>
  <w:style w:type="paragraph" w:customStyle="1" w:styleId="15">
    <w:name w:val="Παράγραφος λίστας1"/>
    <w:basedOn w:val="a"/>
    <w:rsid w:val="009B2E33"/>
    <w:pPr>
      <w:spacing w:after="0"/>
      <w:ind w:left="720" w:firstLine="0"/>
      <w:jc w:val="left"/>
    </w:pPr>
    <w:rPr>
      <w:rFonts w:eastAsia="Calibri"/>
    </w:rPr>
  </w:style>
  <w:style w:type="paragraph" w:styleId="af0">
    <w:name w:val="footer"/>
    <w:basedOn w:val="a"/>
    <w:rsid w:val="009B2E33"/>
    <w:pPr>
      <w:suppressLineNumbers/>
      <w:tabs>
        <w:tab w:val="center" w:pos="4153"/>
        <w:tab w:val="right" w:pos="8306"/>
      </w:tabs>
      <w:spacing w:after="0" w:line="100" w:lineRule="atLeast"/>
    </w:pPr>
    <w:rPr>
      <w:sz w:val="16"/>
    </w:rPr>
  </w:style>
  <w:style w:type="paragraph" w:customStyle="1" w:styleId="Web1">
    <w:name w:val="Κανονικό (Web)1"/>
    <w:basedOn w:val="a"/>
    <w:rsid w:val="009B2E33"/>
    <w:pPr>
      <w:spacing w:before="28" w:after="28" w:line="100" w:lineRule="atLeast"/>
      <w:ind w:firstLine="0"/>
      <w:jc w:val="left"/>
    </w:pPr>
    <w:rPr>
      <w:rFonts w:ascii="Times New Roman" w:hAnsi="Times New Roman" w:cs="Times New Roman"/>
      <w:sz w:val="24"/>
      <w:szCs w:val="24"/>
    </w:rPr>
  </w:style>
  <w:style w:type="paragraph" w:customStyle="1" w:styleId="af1">
    <w:name w:val="Περιεχόμενα πίνακα"/>
    <w:basedOn w:val="a"/>
    <w:rsid w:val="009B2E33"/>
    <w:pPr>
      <w:suppressLineNumbers/>
    </w:pPr>
  </w:style>
  <w:style w:type="paragraph" w:customStyle="1" w:styleId="af2">
    <w:name w:val="Επικεφαλίδα πίνακα"/>
    <w:basedOn w:val="af1"/>
    <w:rsid w:val="009B2E33"/>
    <w:pPr>
      <w:jc w:val="center"/>
    </w:pPr>
    <w:rPr>
      <w:b/>
      <w:bCs/>
    </w:rPr>
  </w:style>
  <w:style w:type="paragraph" w:styleId="af3">
    <w:name w:val="footnote text"/>
    <w:basedOn w:val="a"/>
    <w:rsid w:val="009B2E33"/>
    <w:pPr>
      <w:suppressLineNumbers/>
      <w:pBdr>
        <w:top w:val="none" w:sz="0" w:space="0" w:color="000000"/>
        <w:left w:val="none" w:sz="0" w:space="0" w:color="000000"/>
        <w:bottom w:val="none" w:sz="0" w:space="0" w:color="000000"/>
        <w:right w:val="none" w:sz="0" w:space="0" w:color="000000"/>
      </w:pBdr>
      <w:shd w:val="clear" w:color="auto" w:fill="BFBFBF"/>
      <w:spacing w:after="0"/>
      <w:ind w:left="339" w:hanging="339"/>
    </w:pPr>
    <w:rPr>
      <w:sz w:val="20"/>
      <w:szCs w:val="20"/>
    </w:rPr>
  </w:style>
  <w:style w:type="paragraph" w:customStyle="1" w:styleId="16">
    <w:name w:val="Βασικό1"/>
    <w:rsid w:val="009B2E33"/>
    <w:pPr>
      <w:widowControl w:val="0"/>
      <w:suppressAutoHyphens/>
    </w:pPr>
    <w:rPr>
      <w:rFonts w:eastAsia="SimSun" w:cs="Mangal"/>
      <w:sz w:val="24"/>
      <w:szCs w:val="24"/>
      <w:lang w:eastAsia="zh-CN" w:bidi="hi-IN"/>
    </w:rPr>
  </w:style>
  <w:style w:type="paragraph" w:customStyle="1" w:styleId="af4">
    <w:name w:val="Παραθέσεις"/>
    <w:basedOn w:val="a"/>
    <w:rsid w:val="009B2E33"/>
  </w:style>
  <w:style w:type="paragraph" w:styleId="af5">
    <w:name w:val="Title"/>
    <w:basedOn w:val="ab"/>
    <w:next w:val="a0"/>
    <w:qFormat/>
    <w:rsid w:val="009B2E33"/>
  </w:style>
  <w:style w:type="paragraph" w:styleId="af6">
    <w:name w:val="Subtitle"/>
    <w:basedOn w:val="ab"/>
    <w:next w:val="a0"/>
    <w:qFormat/>
    <w:rsid w:val="009B2E33"/>
  </w:style>
  <w:style w:type="paragraph" w:customStyle="1" w:styleId="af7">
    <w:name w:val="Προμορφοποιημένο κείμενο"/>
    <w:basedOn w:val="a"/>
    <w:rsid w:val="009B2E33"/>
  </w:style>
  <w:style w:type="paragraph" w:customStyle="1" w:styleId="af8">
    <w:name w:val="Οριζόντια γραμμή"/>
    <w:basedOn w:val="a"/>
    <w:next w:val="a0"/>
    <w:rsid w:val="009B2E33"/>
  </w:style>
  <w:style w:type="paragraph" w:customStyle="1" w:styleId="Pagedecouverture">
    <w:name w:val="Page de couverture"/>
    <w:basedOn w:val="a"/>
    <w:next w:val="a"/>
    <w:rsid w:val="009B2E33"/>
    <w:pPr>
      <w:spacing w:after="0"/>
    </w:pPr>
  </w:style>
  <w:style w:type="paragraph" w:customStyle="1" w:styleId="PartTitle">
    <w:name w:val="PartTitle"/>
    <w:basedOn w:val="a"/>
    <w:next w:val="ChapterTitle"/>
    <w:rsid w:val="009B2E33"/>
    <w:pPr>
      <w:keepNext/>
      <w:pageBreakBefore/>
      <w:spacing w:before="120" w:after="360"/>
      <w:jc w:val="center"/>
    </w:pPr>
    <w:rPr>
      <w:b/>
      <w:sz w:val="36"/>
    </w:rPr>
  </w:style>
  <w:style w:type="paragraph" w:customStyle="1" w:styleId="ChapterTitle">
    <w:name w:val="ChapterTitle"/>
    <w:basedOn w:val="a"/>
    <w:next w:val="a"/>
    <w:rsid w:val="009B2E33"/>
    <w:pPr>
      <w:keepNext/>
      <w:spacing w:before="120" w:after="360"/>
      <w:ind w:firstLine="0"/>
      <w:jc w:val="center"/>
    </w:pPr>
    <w:rPr>
      <w:b/>
    </w:rPr>
  </w:style>
  <w:style w:type="paragraph" w:customStyle="1" w:styleId="Titrearticle">
    <w:name w:val="Titre article"/>
    <w:basedOn w:val="a"/>
    <w:next w:val="a"/>
    <w:rsid w:val="009B2E33"/>
    <w:pPr>
      <w:keepNext/>
      <w:spacing w:before="360" w:after="120"/>
      <w:jc w:val="center"/>
    </w:pPr>
    <w:rPr>
      <w:i/>
    </w:rPr>
  </w:style>
  <w:style w:type="paragraph" w:customStyle="1" w:styleId="Point0">
    <w:name w:val="Point 0"/>
    <w:basedOn w:val="a"/>
    <w:rsid w:val="009B2E33"/>
    <w:pPr>
      <w:ind w:left="850" w:hanging="850"/>
    </w:pPr>
  </w:style>
  <w:style w:type="paragraph" w:customStyle="1" w:styleId="Tiret0">
    <w:name w:val="Tiret 0"/>
    <w:basedOn w:val="Point0"/>
    <w:rsid w:val="009B2E33"/>
    <w:pPr>
      <w:numPr>
        <w:numId w:val="5"/>
      </w:numPr>
    </w:pPr>
  </w:style>
  <w:style w:type="paragraph" w:customStyle="1" w:styleId="Point1">
    <w:name w:val="Point 1"/>
    <w:basedOn w:val="a"/>
    <w:rsid w:val="009B2E33"/>
    <w:pPr>
      <w:ind w:left="1417" w:hanging="567"/>
    </w:pPr>
  </w:style>
  <w:style w:type="paragraph" w:customStyle="1" w:styleId="Tiret1">
    <w:name w:val="Tiret 1"/>
    <w:basedOn w:val="Point1"/>
    <w:rsid w:val="009B2E33"/>
    <w:pPr>
      <w:numPr>
        <w:numId w:val="6"/>
      </w:numPr>
    </w:pPr>
  </w:style>
  <w:style w:type="paragraph" w:customStyle="1" w:styleId="SectionTitle">
    <w:name w:val="SectionTitle"/>
    <w:basedOn w:val="a"/>
    <w:next w:val="1"/>
    <w:rsid w:val="009B2E33"/>
    <w:pPr>
      <w:keepNext/>
      <w:spacing w:before="120" w:after="360"/>
      <w:jc w:val="center"/>
    </w:pPr>
    <w:rPr>
      <w:b/>
      <w:smallCaps/>
      <w:sz w:val="28"/>
    </w:rPr>
  </w:style>
  <w:style w:type="paragraph" w:customStyle="1" w:styleId="Text1">
    <w:name w:val="Text 1"/>
    <w:basedOn w:val="a"/>
    <w:rsid w:val="009B2E33"/>
    <w:pPr>
      <w:ind w:left="850" w:firstLine="0"/>
    </w:pPr>
  </w:style>
  <w:style w:type="paragraph" w:customStyle="1" w:styleId="NumPar1">
    <w:name w:val="NumPar 1"/>
    <w:basedOn w:val="a"/>
    <w:next w:val="Text1"/>
    <w:rsid w:val="009B2E33"/>
    <w:pPr>
      <w:numPr>
        <w:numId w:val="7"/>
      </w:numPr>
    </w:pPr>
  </w:style>
  <w:style w:type="paragraph" w:customStyle="1" w:styleId="NormalLeft">
    <w:name w:val="Normal Left"/>
    <w:basedOn w:val="a"/>
    <w:rsid w:val="009B2E33"/>
    <w:pPr>
      <w:jc w:val="left"/>
    </w:pPr>
  </w:style>
  <w:style w:type="paragraph" w:styleId="af9">
    <w:name w:val="endnote text"/>
    <w:basedOn w:val="a"/>
    <w:link w:val="Char3"/>
    <w:uiPriority w:val="99"/>
    <w:unhideWhenUsed/>
    <w:rsid w:val="00E00AB5"/>
    <w:rPr>
      <w:rFonts w:cs="Times New Roman"/>
      <w:sz w:val="20"/>
      <w:szCs w:val="20"/>
    </w:rPr>
  </w:style>
  <w:style w:type="character" w:customStyle="1" w:styleId="Char3">
    <w:name w:val="Κείμενο σημείωσης τέλους Char"/>
    <w:link w:val="af9"/>
    <w:uiPriority w:val="99"/>
    <w:rsid w:val="00E00AB5"/>
    <w:rPr>
      <w:rFonts w:ascii="Calibri" w:hAnsi="Calibri" w:cs="Calibri"/>
      <w:kern w:val="1"/>
      <w:lang w:eastAsia="zh-CN"/>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05C1EA-F3F0-4F1E-8430-0C928D0624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27</Pages>
  <Words>5051</Words>
  <Characters>27280</Characters>
  <Application>Microsoft Office Word</Application>
  <DocSecurity>0</DocSecurity>
  <Lines>227</Lines>
  <Paragraphs>64</Paragraphs>
  <ScaleCrop>false</ScaleCrop>
  <HeadingPairs>
    <vt:vector size="2" baseType="variant">
      <vt:variant>
        <vt:lpstr>Τίτλος</vt:lpstr>
      </vt:variant>
      <vt:variant>
        <vt:i4>1</vt:i4>
      </vt:variant>
    </vt:vector>
  </HeadingPairs>
  <TitlesOfParts>
    <vt:vector size="1" baseType="lpstr">
      <vt:lpstr/>
    </vt:vector>
  </TitlesOfParts>
  <Company>Hewlett-Packard Company</Company>
  <LinksUpToDate>false</LinksUpToDate>
  <CharactersWithSpaces>32267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Ευανθία  Σαβίδη</dc:creator>
  <cp:lastModifiedBy>mpapatheodorou</cp:lastModifiedBy>
  <cp:revision>4</cp:revision>
  <cp:lastPrinted>2016-10-26T09:40:00Z</cp:lastPrinted>
  <dcterms:created xsi:type="dcterms:W3CDTF">2018-11-19T13:12:00Z</dcterms:created>
  <dcterms:modified xsi:type="dcterms:W3CDTF">2018-11-20T10:13:00Z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info-quest</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