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rsidR="00105FE7" w:rsidRPr="00105FE7">
              <w:t xml:space="preserve">-Δ/ΝΣΗ ΤΕΧΝΙΚΩΝ ΥΠΗΡΕΣΙΩΝ </w:t>
            </w:r>
            <w:r w:rsidR="00105FE7">
              <w:t>ΠΟΛΕΟΔΟΜΙΑΣ &amp; ΠΕΡΙΒΑΛΛΟΝΤΟΣ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105FE7">
              <w:rPr>
                <w:color w:val="0000FF"/>
              </w:rPr>
              <w:t>Σταύρος Στάθης</w:t>
            </w:r>
            <w:r w:rsidR="00D4072D">
              <w:rPr>
                <w:color w:val="0000FF"/>
              </w:rPr>
              <w:t xml:space="preserve"> &amp; </w:t>
            </w:r>
            <w:r w:rsidR="00F92EBE">
              <w:rPr>
                <w:color w:val="0000FF"/>
              </w:rPr>
              <w:t>Ιωάννης Καρατζάς</w:t>
            </w:r>
            <w:r>
              <w:t>]</w:t>
            </w:r>
          </w:p>
          <w:p w:rsidR="00E00AB5" w:rsidRDefault="00E00AB5" w:rsidP="00576263">
            <w:pPr>
              <w:spacing w:after="0"/>
              <w:ind w:firstLine="0"/>
            </w:pPr>
            <w:r>
              <w:t>- Τηλέφωνο: [</w:t>
            </w:r>
            <w:r w:rsidR="00CD11FD">
              <w:t>2</w:t>
            </w:r>
            <w:r w:rsidR="006E3397">
              <w:t>6533 6004</w:t>
            </w:r>
            <w:r w:rsidR="00D4072D">
              <w:t>0</w:t>
            </w:r>
            <w:r w:rsidR="006E3397">
              <w:t xml:space="preserve"> &amp; 26533 600</w:t>
            </w:r>
            <w:r w:rsidR="00F92EBE">
              <w:t>41</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8B085B" w:rsidRDefault="00E00AB5" w:rsidP="008A2BE5">
            <w:pPr>
              <w:spacing w:after="0"/>
              <w:ind w:left="145" w:hanging="142"/>
              <w:rPr>
                <w:color w:val="C00000"/>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9D1212">
              <w:rPr>
                <w:b/>
                <w:bCs/>
              </w:rPr>
              <w:t>[</w:t>
            </w:r>
            <w:r w:rsidR="00CD11FD" w:rsidRPr="009D1212">
              <w:rPr>
                <w:b/>
                <w:bCs/>
              </w:rPr>
              <w:t>«</w:t>
            </w:r>
            <w:r w:rsidR="00F92EBE" w:rsidRPr="00F92EBE">
              <w:rPr>
                <w:rFonts w:asciiTheme="minorHAnsi" w:hAnsiTheme="minorHAnsi"/>
                <w:b/>
                <w:bCs/>
              </w:rPr>
              <w:t>Αγροτική Οδοποιία Αμπελουργικής Ζώνης Τ.Κ. Ζίτσας</w:t>
            </w:r>
            <w:r w:rsidR="005520BF" w:rsidRPr="009D1212">
              <w:rPr>
                <w:rFonts w:eastAsia="Calibri"/>
                <w:b/>
              </w:rPr>
              <w:t>»</w:t>
            </w:r>
            <w:r w:rsidR="00CD11FD" w:rsidRPr="009D1212">
              <w:rPr>
                <w:rFonts w:eastAsia="Calibri"/>
                <w:b/>
              </w:rPr>
              <w:t xml:space="preserve"> - </w:t>
            </w:r>
            <w:r w:rsidR="00613012" w:rsidRPr="009D1212">
              <w:rPr>
                <w:rFonts w:eastAsia="Calibri"/>
                <w:b/>
              </w:rPr>
              <w:t>C</w:t>
            </w:r>
            <w:r w:rsidR="00613012" w:rsidRPr="00A40A8E">
              <w:rPr>
                <w:rFonts w:eastAsia="Calibri"/>
                <w:b/>
              </w:rPr>
              <w:t>PV</w:t>
            </w:r>
            <w:r w:rsidR="00CD11FD" w:rsidRPr="00A40A8E">
              <w:rPr>
                <w:rFonts w:eastAsia="Calibri"/>
                <w:b/>
              </w:rPr>
              <w:t>:</w:t>
            </w:r>
            <w:r w:rsidR="00675115" w:rsidRPr="00A40A8E">
              <w:rPr>
                <w:rFonts w:eastAsia="Calibri"/>
                <w:b/>
              </w:rPr>
              <w:t xml:space="preserve"> </w:t>
            </w:r>
            <w:r w:rsidR="009D1212" w:rsidRPr="00A40A8E">
              <w:rPr>
                <w:rFonts w:eastAsia="Calibri"/>
                <w:b/>
              </w:rPr>
              <w:t>45233123-7</w:t>
            </w:r>
            <w:r w:rsidRPr="00A40A8E">
              <w:rPr>
                <w:rFonts w:eastAsia="Calibri"/>
                <w:b/>
              </w:rPr>
              <w:t>]</w:t>
            </w:r>
          </w:p>
          <w:p w:rsidR="0046009D" w:rsidRPr="008B085B" w:rsidRDefault="00E00AB5" w:rsidP="0046009D">
            <w:pPr>
              <w:spacing w:after="0"/>
              <w:ind w:firstLine="0"/>
              <w:rPr>
                <w:color w:val="C00000"/>
              </w:rPr>
            </w:pPr>
            <w:r>
              <w:t>- Κωδικός στο ΚΗΜΔΗΣ</w:t>
            </w:r>
            <w:r w:rsidRPr="007B63A4">
              <w:t xml:space="preserve">: </w:t>
            </w:r>
            <w:r w:rsidR="0046009D" w:rsidRPr="00A9395F">
              <w:t>[</w:t>
            </w:r>
            <w:r w:rsidR="00A9395F" w:rsidRPr="00420CA4">
              <w:t>18PROC</w:t>
            </w:r>
            <w:r w:rsidR="00E26E4A">
              <w:t>003779190</w:t>
            </w:r>
            <w:r w:rsidR="0046009D" w:rsidRPr="00420CA4">
              <w:t>]</w:t>
            </w:r>
          </w:p>
          <w:p w:rsidR="00E00AB5" w:rsidRDefault="00E00AB5" w:rsidP="00576263">
            <w:pPr>
              <w:spacing w:after="0"/>
              <w:ind w:firstLine="0"/>
            </w:pPr>
            <w:r>
              <w:t>- Η σύμβαση αναφέρεται σε έργα, προμήθειες, ή υπηρεσίες : [</w:t>
            </w:r>
            <w:r w:rsidR="00CD11FD">
              <w:t>ΕΡΓΟ</w:t>
            </w:r>
            <w:r>
              <w:t>]</w:t>
            </w:r>
          </w:p>
          <w:p w:rsidR="00E00AB5" w:rsidRDefault="00E00AB5" w:rsidP="00576263">
            <w:pPr>
              <w:spacing w:after="0"/>
              <w:ind w:firstLine="0"/>
            </w:pPr>
            <w:r>
              <w:t>- Εφόσον υφίστανται, ένδειξη ύπαρξης σχετικών τμημάτων : [</w:t>
            </w:r>
            <w:r w:rsidR="00CD11FD">
              <w:t>ΟΧΙ</w:t>
            </w:r>
            <w:r>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8C74F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66D" w:rsidRDefault="009A166D">
      <w:pPr>
        <w:spacing w:after="0" w:line="240" w:lineRule="auto"/>
      </w:pPr>
      <w:r>
        <w:separator/>
      </w:r>
    </w:p>
  </w:endnote>
  <w:endnote w:type="continuationSeparator" w:id="1">
    <w:p w:rsidR="009A166D" w:rsidRDefault="009A166D">
      <w:pPr>
        <w:spacing w:after="0" w:line="240" w:lineRule="auto"/>
      </w:pPr>
      <w:r>
        <w:continuationSeparator/>
      </w:r>
    </w:p>
  </w:endnote>
  <w:endnote w:id="2">
    <w:p w:rsidR="00E41ABD" w:rsidRPr="001C274C" w:rsidRDefault="00E41ABD"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τα στοιχεία των αρμοδίων, όνομα και επώνυμο, όσες φορές χρειάζεται.</w:t>
      </w:r>
    </w:p>
  </w:endnote>
  <w:endnote w:id="4">
    <w:p w:rsidR="00E41ABD" w:rsidRPr="001C274C" w:rsidRDefault="00E41ABD"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r>
      <w:r w:rsidRPr="001C274C">
        <w:rPr>
          <w:sz w:val="16"/>
          <w:szCs w:val="16"/>
        </w:rPr>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41ABD" w:rsidRPr="001C274C" w:rsidRDefault="00E41ABD"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E41ABD" w:rsidRPr="001C274C" w:rsidRDefault="00E41ABD"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E41ABD" w:rsidRPr="001C274C" w:rsidRDefault="00E41ABD"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Τα δικαιολογητικά και η κατάταξη, εάν υπάρχουν, αναφέρονται στην πιστοποίηση.</w:t>
      </w:r>
    </w:p>
  </w:endnote>
  <w:endnote w:id="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Ειδικότερα ως μέλος ένωσης ή κοινοπραξίας ή άλλου παρόμοιου καθεστώτος.</w:t>
      </w:r>
    </w:p>
  </w:endnote>
  <w:endnote w:id="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Σύμφωνα με άρθρο 73 παρ. 1 (β). Στον Κανονισμό ΕΕΕΣ (Κανονισμός ΕΕ 2016/7) αναφέρεται ως “διαφθορά”.</w:t>
      </w:r>
    </w:p>
  </w:endnote>
  <w:endnote w:id="1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r>
      <w:r w:rsidRPr="001C274C">
        <w:rPr>
          <w:rStyle w:val="DeltaViewInsertion"/>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1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2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Η απόδοση όρων είναι σύμφωνη με την παρ. 4 του άρθρου 73 που διαφοροποιείται από τον Κανονισμό ΕΕΕΣ (Κανονισμός ΕΕ 2016/7)</w:t>
      </w:r>
    </w:p>
  </w:endnote>
  <w:endnote w:id="2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Άρθρο 73 παρ. 5.</w:t>
      </w:r>
    </w:p>
  </w:endnote>
  <w:endnote w:id="2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Εφόσον στα έγγραφα της σύμβασης γίνεται αναφορά σε συγκεκριμένη διάταξη, να συμπληρωθεί ανάλογα το ΤΕΥΔ πχ άρθρο 68 παρ. 2 ν. 3863/2010 .</w:t>
      </w:r>
    </w:p>
  </w:endnote>
  <w:endnote w:id="3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Όπως προσδιορίζεται στο άρθρο 24 ή στα έγγραφα της σύμβασης</w:t>
      </w:r>
      <w:r w:rsidRPr="001C274C">
        <w:rPr>
          <w:b/>
          <w:i/>
          <w:sz w:val="16"/>
          <w:szCs w:val="16"/>
        </w:rPr>
        <w:t>.</w:t>
      </w:r>
    </w:p>
  </w:endnote>
  <w:endnote w:id="3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 xml:space="preserve">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w:t>
      </w:r>
      <w:r w:rsidRPr="001C274C">
        <w:rPr>
          <w:sz w:val="16"/>
          <w:szCs w:val="16"/>
        </w:rPr>
        <w:t>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Διευκρινίστε ποιο στοιχείο αφορά η απάντηση.</w:t>
      </w:r>
    </w:p>
  </w:endnote>
  <w:endnote w:id="46">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7">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Επαναλάβετε όσες φορές χρειάζεται.</w:t>
      </w:r>
    </w:p>
  </w:endnote>
  <w:endnote w:id="48">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E41ABD" w:rsidRPr="001C274C" w:rsidRDefault="00E41ABD" w:rsidP="00B73C16">
      <w:pPr>
        <w:pStyle w:val="af9"/>
        <w:tabs>
          <w:tab w:val="left" w:pos="284"/>
        </w:tabs>
        <w:ind w:firstLine="0"/>
        <w:rPr>
          <w:sz w:val="16"/>
          <w:szCs w:val="16"/>
        </w:rPr>
      </w:pPr>
      <w:r w:rsidRPr="001C274C">
        <w:rPr>
          <w:rStyle w:val="a5"/>
          <w:sz w:val="16"/>
          <w:szCs w:val="16"/>
        </w:rPr>
        <w:endnoteRef/>
      </w:r>
      <w:r w:rsidRPr="001C274C">
        <w:rPr>
          <w:sz w:val="16"/>
          <w:szCs w:val="16"/>
        </w:rPr>
        <w:tab/>
      </w:r>
      <w:r w:rsidRPr="001C274C">
        <w:rPr>
          <w:sz w:val="16"/>
          <w:szCs w:val="16"/>
        </w:rPr>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BD" w:rsidRDefault="00610A6F">
    <w:pPr>
      <w:pStyle w:val="af0"/>
      <w:shd w:val="clear" w:color="auto" w:fill="FFFFFF"/>
      <w:jc w:val="center"/>
    </w:pPr>
    <w:fldSimple w:instr=" PAGE ">
      <w:r w:rsidR="00E26E4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66D" w:rsidRDefault="009A166D">
      <w:pPr>
        <w:spacing w:after="0" w:line="240" w:lineRule="auto"/>
      </w:pPr>
      <w:r>
        <w:separator/>
      </w:r>
    </w:p>
  </w:footnote>
  <w:footnote w:type="continuationSeparator" w:id="1">
    <w:p w:rsidR="009A166D" w:rsidRDefault="009A16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ABD" w:rsidRDefault="00E41ABD">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9457"/>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96347"/>
    <w:rsid w:val="000E217D"/>
    <w:rsid w:val="00105FE7"/>
    <w:rsid w:val="001C274C"/>
    <w:rsid w:val="001E6916"/>
    <w:rsid w:val="00202FAF"/>
    <w:rsid w:val="00280674"/>
    <w:rsid w:val="00283710"/>
    <w:rsid w:val="002D138E"/>
    <w:rsid w:val="002F6B21"/>
    <w:rsid w:val="00335746"/>
    <w:rsid w:val="00385647"/>
    <w:rsid w:val="003A5BD6"/>
    <w:rsid w:val="003D05A6"/>
    <w:rsid w:val="003D10A7"/>
    <w:rsid w:val="00420CA4"/>
    <w:rsid w:val="0046009D"/>
    <w:rsid w:val="004650A2"/>
    <w:rsid w:val="004834F1"/>
    <w:rsid w:val="004A40BE"/>
    <w:rsid w:val="005520BF"/>
    <w:rsid w:val="00561AE7"/>
    <w:rsid w:val="005761C4"/>
    <w:rsid w:val="00576263"/>
    <w:rsid w:val="005A39FF"/>
    <w:rsid w:val="005D541E"/>
    <w:rsid w:val="00610A6F"/>
    <w:rsid w:val="00613012"/>
    <w:rsid w:val="00623EC5"/>
    <w:rsid w:val="006254C5"/>
    <w:rsid w:val="00635CE9"/>
    <w:rsid w:val="00641268"/>
    <w:rsid w:val="00675115"/>
    <w:rsid w:val="006E3397"/>
    <w:rsid w:val="007318B7"/>
    <w:rsid w:val="00763833"/>
    <w:rsid w:val="007801A2"/>
    <w:rsid w:val="00782DD2"/>
    <w:rsid w:val="007B63A4"/>
    <w:rsid w:val="007E6F62"/>
    <w:rsid w:val="008434D8"/>
    <w:rsid w:val="00854DF7"/>
    <w:rsid w:val="008A2BE5"/>
    <w:rsid w:val="008B085B"/>
    <w:rsid w:val="008C74F3"/>
    <w:rsid w:val="008E6EEE"/>
    <w:rsid w:val="008F10F9"/>
    <w:rsid w:val="00957A78"/>
    <w:rsid w:val="00970829"/>
    <w:rsid w:val="0099584D"/>
    <w:rsid w:val="009A0E61"/>
    <w:rsid w:val="009A166D"/>
    <w:rsid w:val="009D1212"/>
    <w:rsid w:val="009E0BE4"/>
    <w:rsid w:val="00A32334"/>
    <w:rsid w:val="00A40A8E"/>
    <w:rsid w:val="00A9395F"/>
    <w:rsid w:val="00A973E8"/>
    <w:rsid w:val="00B24507"/>
    <w:rsid w:val="00B73C16"/>
    <w:rsid w:val="00B76017"/>
    <w:rsid w:val="00B963F2"/>
    <w:rsid w:val="00BC6A52"/>
    <w:rsid w:val="00BE0584"/>
    <w:rsid w:val="00BF39F5"/>
    <w:rsid w:val="00C15ED0"/>
    <w:rsid w:val="00C441BF"/>
    <w:rsid w:val="00C86856"/>
    <w:rsid w:val="00CA0924"/>
    <w:rsid w:val="00CD11FD"/>
    <w:rsid w:val="00D4072D"/>
    <w:rsid w:val="00E00AB5"/>
    <w:rsid w:val="00E109F9"/>
    <w:rsid w:val="00E26E4A"/>
    <w:rsid w:val="00E41ABD"/>
    <w:rsid w:val="00E423EA"/>
    <w:rsid w:val="00EB354F"/>
    <w:rsid w:val="00EC2DE6"/>
    <w:rsid w:val="00F140F3"/>
    <w:rsid w:val="00F57993"/>
    <w:rsid w:val="00F62DFA"/>
    <w:rsid w:val="00F92EBE"/>
    <w:rsid w:val="00FE0E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4909</Words>
  <Characters>26509</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8</cp:revision>
  <cp:lastPrinted>2016-10-26T08:40:00Z</cp:lastPrinted>
  <dcterms:created xsi:type="dcterms:W3CDTF">2018-07-04T09:05:00Z</dcterms:created>
  <dcterms:modified xsi:type="dcterms:W3CDTF">2018-10-03T08:17:00Z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