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CA000B" w:rsidRDefault="00E00AB5" w:rsidP="00CA000B">
            <w:pPr>
              <w:spacing w:after="0"/>
              <w:ind w:firstLine="0"/>
            </w:pPr>
            <w:r w:rsidRPr="000D71F8">
              <w:t xml:space="preserve">- </w:t>
            </w:r>
            <w:r w:rsidR="00CA000B">
              <w:t>- Ονομασία: [ΔΗΜΟΣ ΖΙΤΣΑΣ]</w:t>
            </w:r>
          </w:p>
          <w:p w:rsidR="00CA000B" w:rsidRDefault="00CA000B" w:rsidP="00CA000B">
            <w:pPr>
              <w:spacing w:after="0"/>
              <w:ind w:firstLine="0"/>
            </w:pPr>
            <w:r>
              <w:t>- Κωδικός Αναθέτουσας Αρχής / Αναθέτοντα Φορέα ΚΗΜΔΗΣ : [6103]</w:t>
            </w:r>
          </w:p>
          <w:p w:rsidR="00CA000B" w:rsidRDefault="00CA000B" w:rsidP="00CA000B">
            <w:pPr>
              <w:spacing w:after="0"/>
              <w:ind w:firstLine="0"/>
            </w:pPr>
            <w:r>
              <w:t xml:space="preserve">- Ταχυδρομική διεύθυνση / Πόλη / </w:t>
            </w:r>
            <w:proofErr w:type="spellStart"/>
            <w:r>
              <w:t>Ταχ</w:t>
            </w:r>
            <w:proofErr w:type="spellEnd"/>
            <w:r>
              <w:t>. Κωδικός: [ΛΕΩΦ. ΠΑΣΣΑΡΩΝΟΣ 1, ΕΛΕΟΥΣΑ, 45445]</w:t>
            </w:r>
          </w:p>
          <w:p w:rsidR="00CA000B" w:rsidRDefault="00CA000B" w:rsidP="00CA000B">
            <w:pPr>
              <w:spacing w:after="0"/>
              <w:ind w:firstLine="0"/>
            </w:pPr>
            <w:r>
              <w:t>- Αρμόδιος για πληροφορίες: [</w:t>
            </w:r>
            <w:r>
              <w:rPr>
                <w:color w:val="0000FF"/>
              </w:rPr>
              <w:t>Στέφου Νικολέτα &amp; Σταύρος Στάθης</w:t>
            </w:r>
            <w:r>
              <w:t>]</w:t>
            </w:r>
          </w:p>
          <w:p w:rsidR="00CA000B" w:rsidRDefault="00CA000B" w:rsidP="00CA000B">
            <w:pPr>
              <w:spacing w:after="0"/>
              <w:ind w:firstLine="0"/>
            </w:pPr>
            <w:r>
              <w:t>- Τηλέφωνο: [26533 60023 &amp; 26533 60040]</w:t>
            </w:r>
          </w:p>
          <w:p w:rsidR="00CA000B" w:rsidRDefault="00CA000B" w:rsidP="00CA000B">
            <w:pPr>
              <w:spacing w:after="0"/>
              <w:ind w:firstLine="0"/>
            </w:pPr>
            <w:r>
              <w:t xml:space="preserve">- </w:t>
            </w:r>
            <w:proofErr w:type="spellStart"/>
            <w:r>
              <w:t>Ηλ</w:t>
            </w:r>
            <w:proofErr w:type="spellEnd"/>
            <w:r>
              <w:t>. ταχυδρομείο: [</w:t>
            </w:r>
            <w:proofErr w:type="spellStart"/>
            <w:r>
              <w:rPr>
                <w:lang w:val="en-US"/>
              </w:rPr>
              <w:t>zitsa</w:t>
            </w:r>
            <w:proofErr w:type="spellEnd"/>
            <w:r>
              <w:t>@</w:t>
            </w:r>
            <w:proofErr w:type="spellStart"/>
            <w:r>
              <w:rPr>
                <w:lang w:val="en-US"/>
              </w:rPr>
              <w:t>zitsa</w:t>
            </w:r>
            <w:proofErr w:type="spellEnd"/>
            <w:r>
              <w:t>.</w:t>
            </w:r>
            <w:proofErr w:type="spellStart"/>
            <w:r>
              <w:rPr>
                <w:lang w:val="en-US"/>
              </w:rPr>
              <w:t>gov</w:t>
            </w:r>
            <w:proofErr w:type="spellEnd"/>
            <w:r>
              <w:t>.</w:t>
            </w:r>
            <w:proofErr w:type="spellStart"/>
            <w:r>
              <w:rPr>
                <w:lang w:val="en-US"/>
              </w:rPr>
              <w:t>gr</w:t>
            </w:r>
            <w:proofErr w:type="spellEnd"/>
            <w:r>
              <w:t>]</w:t>
            </w:r>
          </w:p>
          <w:p w:rsidR="00E00AB5" w:rsidRPr="000D71F8" w:rsidRDefault="00CA000B" w:rsidP="00CA000B">
            <w:pPr>
              <w:spacing w:after="0"/>
              <w:ind w:firstLine="0"/>
            </w:pPr>
            <w:r>
              <w:t>- Διεύθυνση στο Διαδίκτυο (διεύθυνση δικτυακού τόπου) (</w:t>
            </w:r>
            <w:r>
              <w:rPr>
                <w:i/>
              </w:rPr>
              <w:t>εάν υπάρχει</w:t>
            </w:r>
            <w:r>
              <w:t>): [</w:t>
            </w:r>
            <w:r>
              <w:rPr>
                <w:lang w:val="en-US"/>
              </w:rPr>
              <w:t>www</w:t>
            </w:r>
            <w:r>
              <w:t>.</w:t>
            </w:r>
            <w:proofErr w:type="spellStart"/>
            <w:r>
              <w:rPr>
                <w:lang w:val="en-US"/>
              </w:rPr>
              <w:t>zitsa</w:t>
            </w:r>
            <w:proofErr w:type="spellEnd"/>
            <w:r>
              <w:t>.</w:t>
            </w:r>
            <w:proofErr w:type="spellStart"/>
            <w:r>
              <w:rPr>
                <w:lang w:val="en-US"/>
              </w:rPr>
              <w:t>gov</w:t>
            </w:r>
            <w:proofErr w:type="spellEnd"/>
            <w:r>
              <w:t>.</w:t>
            </w:r>
            <w:proofErr w:type="spellStart"/>
            <w:r>
              <w:rPr>
                <w:lang w:val="en-US"/>
              </w:rPr>
              <w:t>gr</w:t>
            </w:r>
            <w:proofErr w:type="spellEnd"/>
            <w:r>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CA000B" w:rsidRDefault="00E00AB5" w:rsidP="00CA000B">
            <w:pPr>
              <w:spacing w:after="0"/>
              <w:ind w:left="145" w:hanging="142"/>
            </w:pPr>
            <w:r w:rsidRPr="00FF40DD">
              <w:t xml:space="preserve">- </w:t>
            </w:r>
            <w:r w:rsidR="00CA000B">
              <w:t xml:space="preserve">Τίτλος ή σύντομη περιγραφή της δημόσιας σύμβασης (συμπεριλαμβανομένου του σχετικού </w:t>
            </w:r>
            <w:r w:rsidR="00CA000B">
              <w:rPr>
                <w:lang w:val="en-US"/>
              </w:rPr>
              <w:t>CPV</w:t>
            </w:r>
            <w:r w:rsidR="00CA000B">
              <w:t xml:space="preserve">): </w:t>
            </w:r>
            <w:r w:rsidR="00CA000B">
              <w:rPr>
                <w:b/>
                <w:bCs/>
              </w:rPr>
              <w:t>[</w:t>
            </w:r>
            <w:r w:rsidR="00CA000B">
              <w:rPr>
                <w:b/>
                <w:bCs/>
                <w:i/>
              </w:rPr>
              <w:t>«</w:t>
            </w:r>
            <w:r w:rsidR="00020F67" w:rsidRPr="00020F67">
              <w:rPr>
                <w:b/>
                <w:bCs/>
              </w:rPr>
              <w:t xml:space="preserve">Αποκαταστάσεις οδοποιίας στις Τ.Κ. Λιγοψάς, Μεταμόρφωσης, Ζωοδόχου, Αγ. Ιωάννη, Άνω </w:t>
            </w:r>
            <w:proofErr w:type="spellStart"/>
            <w:r w:rsidR="00020F67" w:rsidRPr="00020F67">
              <w:rPr>
                <w:b/>
                <w:bCs/>
              </w:rPr>
              <w:t>Λαψίστας</w:t>
            </w:r>
            <w:proofErr w:type="spellEnd"/>
            <w:r w:rsidR="00020F67" w:rsidRPr="00020F67">
              <w:rPr>
                <w:b/>
                <w:bCs/>
              </w:rPr>
              <w:t xml:space="preserve"> και επισκευές στο χώρο του νεκροταφείου – παλαιού Δημοτικού σχολείου της Τ.Κ. </w:t>
            </w:r>
            <w:proofErr w:type="spellStart"/>
            <w:r w:rsidR="00020F67" w:rsidRPr="00020F67">
              <w:rPr>
                <w:b/>
                <w:bCs/>
              </w:rPr>
              <w:t>Μεγ</w:t>
            </w:r>
            <w:proofErr w:type="spellEnd"/>
            <w:r w:rsidR="00020F67" w:rsidRPr="00020F67">
              <w:rPr>
                <w:b/>
                <w:bCs/>
              </w:rPr>
              <w:t xml:space="preserve">. </w:t>
            </w:r>
            <w:proofErr w:type="spellStart"/>
            <w:r w:rsidR="00020F67" w:rsidRPr="00020F67">
              <w:rPr>
                <w:b/>
                <w:bCs/>
              </w:rPr>
              <w:t>Γαρδικίου</w:t>
            </w:r>
            <w:proofErr w:type="spellEnd"/>
            <w:r w:rsidR="00CA000B">
              <w:rPr>
                <w:rFonts w:eastAsia="Calibri"/>
                <w:b/>
              </w:rPr>
              <w:t>» - CPV: 452</w:t>
            </w:r>
            <w:r w:rsidR="00020F67">
              <w:rPr>
                <w:rFonts w:eastAsia="Calibri"/>
                <w:b/>
              </w:rPr>
              <w:t>230</w:t>
            </w:r>
            <w:r w:rsidR="00CA000B">
              <w:rPr>
                <w:rFonts w:eastAsia="Calibri"/>
                <w:b/>
              </w:rPr>
              <w:t>00-</w:t>
            </w:r>
            <w:r w:rsidR="00020F67">
              <w:rPr>
                <w:rFonts w:eastAsia="Calibri"/>
                <w:b/>
              </w:rPr>
              <w:t>6</w:t>
            </w:r>
            <w:r w:rsidR="00CA000B">
              <w:rPr>
                <w:rFonts w:eastAsia="Calibri"/>
                <w:b/>
              </w:rPr>
              <w:t xml:space="preserve"> – </w:t>
            </w:r>
            <w:r w:rsidR="00020F67">
              <w:rPr>
                <w:rFonts w:eastAsia="Calibri"/>
                <w:b/>
                <w:bCs/>
              </w:rPr>
              <w:t>45233123-7</w:t>
            </w:r>
            <w:r w:rsidR="00CA000B">
              <w:rPr>
                <w:rFonts w:eastAsia="Calibri"/>
                <w:b/>
              </w:rPr>
              <w:t>]</w:t>
            </w:r>
          </w:p>
          <w:p w:rsidR="00CA000B" w:rsidRDefault="00CA000B" w:rsidP="00CA000B">
            <w:pPr>
              <w:spacing w:after="0"/>
              <w:ind w:firstLine="0"/>
            </w:pPr>
            <w:r>
              <w:t>- Κωδικός στο ΚΗΜΔΗΣ Διακήρυξης:  [20PROC007</w:t>
            </w:r>
            <w:r w:rsidR="00294B5C">
              <w:t>300473</w:t>
            </w:r>
            <w:r>
              <w:rPr>
                <w:b/>
              </w:rPr>
              <w:t>]</w:t>
            </w:r>
          </w:p>
          <w:p w:rsidR="00CA000B" w:rsidRDefault="00CA000B" w:rsidP="00CA000B">
            <w:pPr>
              <w:spacing w:after="0"/>
              <w:ind w:firstLine="0"/>
            </w:pPr>
            <w:r>
              <w:t>- Η σύμβαση αναφέρεται σε έργα, προμήθειες, ή υπηρεσίες : [ΕΡΓΟ]</w:t>
            </w:r>
          </w:p>
          <w:p w:rsidR="00CA000B" w:rsidRDefault="00CA000B" w:rsidP="00CA000B">
            <w:pPr>
              <w:spacing w:after="0"/>
              <w:ind w:firstLine="0"/>
            </w:pPr>
            <w:r>
              <w:t>- Εφόσον υφίστανται, ένδειξη ύπαρξης σχετικών τμημάτων : [ΟΧΙ]</w:t>
            </w:r>
          </w:p>
          <w:p w:rsidR="00E00AB5" w:rsidRPr="00FF40DD" w:rsidRDefault="00CA000B" w:rsidP="00CA000B">
            <w:pPr>
              <w:spacing w:after="0"/>
              <w:ind w:firstLine="0"/>
            </w:pPr>
            <w:r>
              <w:t>- Αριθμός αναφοράς που αποδίδεται στον φάκελο από την αναθέτουσα αρχή (</w:t>
            </w:r>
            <w:r>
              <w:rPr>
                <w:i/>
              </w:rPr>
              <w:t>εάν υπάρχει</w:t>
            </w:r>
            <w:r>
              <w:t>): [ΟΧΙ]</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w:t>
            </w:r>
            <w:proofErr w:type="spellStart"/>
            <w:r w:rsidRPr="00944C7B">
              <w:t>ββ</w:t>
            </w:r>
            <w:proofErr w:type="spellEnd"/>
            <w:r w:rsidRPr="00944C7B">
              <w:t xml:space="preserve">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E00AB5" w:rsidRPr="00CA000B" w:rsidRDefault="007446A6" w:rsidP="00576263">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προκύπτουσα από παρόμοια διαδικασία </w:t>
            </w:r>
            <w:r>
              <w:rPr>
                <w:color w:val="000000"/>
              </w:rPr>
              <w:lastRenderedPageBreak/>
              <w:t>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lastRenderedPageBreak/>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 xml:space="preserve">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w:t>
            </w:r>
            <w:proofErr w:type="spellStart"/>
            <w:r w:rsidRPr="007446A6">
              <w:t>Μητρώααντίστοιχη</w:t>
            </w:r>
            <w:proofErr w:type="spellEnd"/>
            <w:r w:rsidRPr="007446A6">
              <w:t xml:space="preserve">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AD8" w:rsidRDefault="00865AD8">
      <w:pPr>
        <w:spacing w:after="0" w:line="240" w:lineRule="auto"/>
      </w:pPr>
      <w:r>
        <w:separator/>
      </w:r>
    </w:p>
  </w:endnote>
  <w:endnote w:type="continuationSeparator" w:id="1">
    <w:p w:rsidR="00865AD8" w:rsidRDefault="00865AD8">
      <w:pPr>
        <w:spacing w:after="0" w:line="240" w:lineRule="auto"/>
      </w:pPr>
      <w:r>
        <w:continuationSeparator/>
      </w:r>
    </w:p>
  </w:endnote>
  <w:endnote w:id="2">
    <w:p w:rsidR="008E6EEE" w:rsidRPr="002F6B21" w:rsidRDefault="008E6EEE"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8E6EEE" w:rsidRPr="002F6B21" w:rsidRDefault="008E6EEE"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8E6EEE" w:rsidRPr="00F62DFA" w:rsidRDefault="008E6EEE"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E6EEE" w:rsidRPr="00F62DFA" w:rsidRDefault="008E6EEE"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8E6EEE" w:rsidRPr="00F62DFA" w:rsidRDefault="008E6EEE"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8E6EEE" w:rsidRPr="002F6B21" w:rsidRDefault="008E6EEE"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8E6EEE" w:rsidRPr="002F6B21" w:rsidRDefault="008E6EEE"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6">
    <w:p w:rsidR="008E6EEE" w:rsidRPr="002F6B21" w:rsidRDefault="008E6EEE"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8E6EEE" w:rsidRPr="002F6B21" w:rsidRDefault="008E6EEE"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8E6EEE" w:rsidRPr="002F6B21" w:rsidRDefault="008E6EEE"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8E6EEE" w:rsidRPr="002F6B21" w:rsidRDefault="008E6EEE"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8E6EEE" w:rsidRPr="002F6B21" w:rsidRDefault="008E6EEE"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8E6EEE" w:rsidRPr="002F6B21" w:rsidRDefault="008E6EEE"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8E6EEE" w:rsidRPr="002F6B21" w:rsidRDefault="008E6EEE"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8E6EEE" w:rsidRPr="002F6B21" w:rsidRDefault="008E6EEE"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4">
    <w:p w:rsidR="008E6EEE" w:rsidRPr="002F6B21" w:rsidRDefault="008E6EEE"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8E6EEE" w:rsidRPr="002F6B21" w:rsidRDefault="008E6EEE"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8E6EEE" w:rsidRPr="002F6B21" w:rsidRDefault="008E6EEE"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8E6EEE" w:rsidRPr="002F6B21" w:rsidRDefault="008E6EEE"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8E6EEE" w:rsidRPr="002F6B21" w:rsidRDefault="008E6EEE"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8E6EEE" w:rsidRPr="002F6B21" w:rsidRDefault="008E6EEE"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3">
    <w:p w:rsidR="008E6EEE" w:rsidRPr="002F6B21" w:rsidRDefault="008E6EEE"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8E6EEE" w:rsidRPr="002F6B21" w:rsidRDefault="008E6EEE"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8E6EEE" w:rsidRPr="002F6B21" w:rsidRDefault="008E6EEE"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8E6EEE" w:rsidRPr="002F6B21" w:rsidRDefault="008E6EEE"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8E6EEE" w:rsidRPr="002F6B21" w:rsidRDefault="008E6EEE" w:rsidP="00B73C16">
      <w:pPr>
        <w:pStyle w:val="af9"/>
        <w:tabs>
          <w:tab w:val="left" w:pos="284"/>
        </w:tabs>
        <w:ind w:firstLine="0"/>
      </w:pPr>
      <w:r w:rsidRPr="00F62DFA">
        <w:rPr>
          <w:rStyle w:val="a5"/>
        </w:rPr>
        <w:endnoteRef/>
      </w:r>
      <w:r w:rsidRPr="002F6B21">
        <w:tab/>
        <w:t>Άρθρο 73 παρ. 5.</w:t>
      </w:r>
    </w:p>
  </w:endnote>
  <w:endnote w:id="29">
    <w:p w:rsidR="008E6EEE" w:rsidRPr="002F6B21" w:rsidRDefault="008E6EEE"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8E6EEE" w:rsidRPr="002F6B21" w:rsidRDefault="008E6EEE"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2">
    <w:p w:rsidR="008E6EEE" w:rsidRPr="002F6B21" w:rsidRDefault="008E6EEE"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3">
    <w:p w:rsidR="008E6EEE" w:rsidRPr="002F6B21" w:rsidRDefault="008E6EEE"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4">
    <w:p w:rsidR="008E6EEE" w:rsidRPr="002F6B21" w:rsidRDefault="008E6EEE"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8E6EEE" w:rsidRPr="002F6B21" w:rsidRDefault="008E6EEE"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8E6EEE" w:rsidRPr="002F6B21" w:rsidRDefault="008E6EEE"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9">
    <w:p w:rsidR="008E6EEE" w:rsidRPr="002F6B21" w:rsidRDefault="008E6EE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8E6EEE" w:rsidRPr="002F6B21" w:rsidRDefault="008E6EE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8E6EEE" w:rsidRPr="002F6B21" w:rsidRDefault="008E6EEE"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8E6EEE" w:rsidRPr="002F6B21" w:rsidRDefault="008E6EEE"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8E6EEE" w:rsidRPr="002F6B21" w:rsidRDefault="008E6EEE"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4">
    <w:p w:rsidR="008E6EEE" w:rsidRPr="002F6B21" w:rsidRDefault="008E6EEE"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8E6EEE" w:rsidRPr="002F6B21" w:rsidRDefault="008E6EEE"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9">
    <w:p w:rsidR="008E6EEE" w:rsidRPr="002F6B21" w:rsidRDefault="008E6EEE"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EEE" w:rsidRDefault="00244638">
    <w:pPr>
      <w:pStyle w:val="af0"/>
      <w:shd w:val="clear" w:color="auto" w:fill="FFFFFF"/>
      <w:jc w:val="center"/>
    </w:pPr>
    <w:fldSimple w:instr=" PAGE ">
      <w:r w:rsidR="00294B5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AD8" w:rsidRDefault="00865AD8">
      <w:pPr>
        <w:spacing w:after="0" w:line="240" w:lineRule="auto"/>
      </w:pPr>
      <w:r>
        <w:separator/>
      </w:r>
    </w:p>
  </w:footnote>
  <w:footnote w:type="continuationSeparator" w:id="1">
    <w:p w:rsidR="00865AD8" w:rsidRDefault="00865AD8">
      <w:pPr>
        <w:spacing w:after="0" w:line="240" w:lineRule="auto"/>
      </w:pPr>
      <w:r>
        <w:continuationSeparator/>
      </w:r>
    </w:p>
  </w:footnote>
  <w:footnote w:id="2">
    <w:p w:rsidR="007446A6" w:rsidRDefault="007446A6"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62335">
        <w:rPr>
          <w:sz w:val="18"/>
          <w:szCs w:val="18"/>
        </w:rPr>
        <w:t>ββ</w:t>
      </w:r>
      <w:proofErr w:type="spellEnd"/>
      <w:r w:rsidRPr="00562335">
        <w:rPr>
          <w:sz w:val="18"/>
          <w:szCs w:val="18"/>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w:t>
      </w:r>
      <w:proofErr w:type="spellStart"/>
      <w:r w:rsidRPr="00562335">
        <w:rPr>
          <w:sz w:val="18"/>
          <w:szCs w:val="18"/>
        </w:rPr>
        <w:t>αα΄</w:t>
      </w:r>
      <w:proofErr w:type="spellEnd"/>
      <w:r w:rsidRPr="00562335">
        <w:rPr>
          <w:sz w:val="18"/>
          <w:szCs w:val="18"/>
        </w:rPr>
        <w:t xml:space="preserve"> και </w:t>
      </w:r>
      <w:proofErr w:type="spellStart"/>
      <w:r w:rsidRPr="00562335">
        <w:rPr>
          <w:sz w:val="18"/>
          <w:szCs w:val="18"/>
        </w:rPr>
        <w:t>ββ΄</w:t>
      </w:r>
      <w:proofErr w:type="spellEnd"/>
      <w:r w:rsidRPr="00562335">
        <w:rPr>
          <w:sz w:val="18"/>
          <w:szCs w:val="18"/>
        </w:rPr>
        <w:t xml:space="preserve">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7446A6" w:rsidRPr="00D01D70" w:rsidRDefault="007446A6"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EEE" w:rsidRDefault="00B359C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20F67"/>
    <w:rsid w:val="00037E70"/>
    <w:rsid w:val="000D71F8"/>
    <w:rsid w:val="000E217D"/>
    <w:rsid w:val="000F50A8"/>
    <w:rsid w:val="00116819"/>
    <w:rsid w:val="00152F72"/>
    <w:rsid w:val="001D7AF4"/>
    <w:rsid w:val="001E6916"/>
    <w:rsid w:val="00202FAF"/>
    <w:rsid w:val="00204162"/>
    <w:rsid w:val="002425B8"/>
    <w:rsid w:val="00244638"/>
    <w:rsid w:val="00280674"/>
    <w:rsid w:val="00294B5C"/>
    <w:rsid w:val="002F6B21"/>
    <w:rsid w:val="00335746"/>
    <w:rsid w:val="003A5BD6"/>
    <w:rsid w:val="003D05A6"/>
    <w:rsid w:val="003D10A7"/>
    <w:rsid w:val="003E7557"/>
    <w:rsid w:val="0046009D"/>
    <w:rsid w:val="004834F1"/>
    <w:rsid w:val="004A40BE"/>
    <w:rsid w:val="005520BF"/>
    <w:rsid w:val="00576263"/>
    <w:rsid w:val="005770CC"/>
    <w:rsid w:val="005A39FF"/>
    <w:rsid w:val="005D541E"/>
    <w:rsid w:val="00613012"/>
    <w:rsid w:val="00623EC5"/>
    <w:rsid w:val="006254C5"/>
    <w:rsid w:val="00675115"/>
    <w:rsid w:val="006907D5"/>
    <w:rsid w:val="006B44BE"/>
    <w:rsid w:val="006E3397"/>
    <w:rsid w:val="007061E3"/>
    <w:rsid w:val="0070625A"/>
    <w:rsid w:val="007318B7"/>
    <w:rsid w:val="007446A6"/>
    <w:rsid w:val="00750C47"/>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9F63D2"/>
    <w:rsid w:val="00A02186"/>
    <w:rsid w:val="00A32334"/>
    <w:rsid w:val="00A973E8"/>
    <w:rsid w:val="00AA05C8"/>
    <w:rsid w:val="00AE6330"/>
    <w:rsid w:val="00B24507"/>
    <w:rsid w:val="00B359C3"/>
    <w:rsid w:val="00B73C16"/>
    <w:rsid w:val="00B76017"/>
    <w:rsid w:val="00B963F2"/>
    <w:rsid w:val="00BE0584"/>
    <w:rsid w:val="00C2705C"/>
    <w:rsid w:val="00C441BF"/>
    <w:rsid w:val="00C86856"/>
    <w:rsid w:val="00CA000B"/>
    <w:rsid w:val="00CA0924"/>
    <w:rsid w:val="00CD11FD"/>
    <w:rsid w:val="00E00AB5"/>
    <w:rsid w:val="00E109F9"/>
    <w:rsid w:val="00EA15D1"/>
    <w:rsid w:val="00ED706F"/>
    <w:rsid w:val="00EE7909"/>
    <w:rsid w:val="00F140F3"/>
    <w:rsid w:val="00F62DFA"/>
    <w:rsid w:val="00F86CB7"/>
    <w:rsid w:val="00F9222A"/>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42DBA-9975-4188-9ACB-BEB35124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27</Pages>
  <Words>5079</Words>
  <Characters>27427</Characters>
  <Application>Microsoft Office Word</Application>
  <DocSecurity>0</DocSecurity>
  <Lines>228</Lines>
  <Paragraphs>64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3</cp:revision>
  <cp:lastPrinted>2016-10-26T09:40:00Z</cp:lastPrinted>
  <dcterms:created xsi:type="dcterms:W3CDTF">2020-09-11T09:29:00Z</dcterms:created>
  <dcterms:modified xsi:type="dcterms:W3CDTF">2020-09-11T10:34:00Z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