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036E0D">
              <w:rPr>
                <w:color w:val="0000FF"/>
              </w:rPr>
              <w:t xml:space="preserve">Αδαμαντία </w:t>
            </w:r>
            <w:proofErr w:type="spellStart"/>
            <w:r w:rsidR="00036E0D">
              <w:rPr>
                <w:color w:val="0000FF"/>
              </w:rPr>
              <w:t>Τσιατούρα</w:t>
            </w:r>
            <w:proofErr w:type="spellEnd"/>
            <w:r w:rsidR="00BB6EC9" w:rsidRPr="00BB6EC9">
              <w:rPr>
                <w:color w:val="0000FF"/>
              </w:rPr>
              <w:t xml:space="preserve"> &amp; </w:t>
            </w:r>
            <w:r w:rsidR="00105FE7">
              <w:rPr>
                <w:color w:val="0000FF"/>
              </w:rPr>
              <w:t>Σταύρος Στάθης</w:t>
            </w:r>
            <w:r>
              <w:t>]</w:t>
            </w:r>
          </w:p>
          <w:p w:rsidR="00E00AB5" w:rsidRDefault="00E00AB5" w:rsidP="00576263">
            <w:pPr>
              <w:spacing w:after="0"/>
              <w:ind w:firstLine="0"/>
            </w:pPr>
            <w:r>
              <w:t>- Τηλέφωνο: [</w:t>
            </w:r>
            <w:r w:rsidR="00BB6EC9">
              <w:t>26533 600</w:t>
            </w:r>
            <w:r w:rsidR="00B54649">
              <w:t>39</w:t>
            </w:r>
            <w:r w:rsidR="00BB6EC9">
              <w:t xml:space="preserve"> &amp;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2E6491" w:rsidRDefault="00E00AB5" w:rsidP="002E6491">
            <w:pPr>
              <w:spacing w:after="0"/>
              <w:ind w:left="145" w:hanging="142"/>
              <w:rPr>
                <w:rFonts w:asciiTheme="minorHAnsi" w:hAnsiTheme="minorHAnsi"/>
                <w:b/>
                <w:bCs/>
                <w:i/>
                <w:iCs/>
              </w:rPr>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036E0D" w:rsidRPr="00036E0D">
              <w:rPr>
                <w:rFonts w:asciiTheme="minorHAnsi" w:hAnsiTheme="minorHAnsi"/>
                <w:b/>
                <w:bCs/>
                <w:i/>
                <w:iCs/>
              </w:rPr>
              <w:t>Πολιτιστικό Κέντρο Τ.Κ. Λιγοψάς</w:t>
            </w:r>
            <w:r w:rsidR="005520BF" w:rsidRPr="002E6491">
              <w:rPr>
                <w:rFonts w:asciiTheme="minorHAnsi" w:hAnsiTheme="minorHAnsi"/>
                <w:b/>
                <w:bCs/>
                <w:i/>
                <w:iCs/>
              </w:rPr>
              <w:t>»</w:t>
            </w:r>
            <w:r w:rsidR="00CD11FD" w:rsidRPr="002E6491">
              <w:rPr>
                <w:rFonts w:asciiTheme="minorHAnsi" w:hAnsiTheme="minorHAnsi"/>
                <w:b/>
                <w:bCs/>
                <w:i/>
                <w:iCs/>
              </w:rPr>
              <w:t xml:space="preserve"> - </w:t>
            </w:r>
            <w:r w:rsidR="00613012" w:rsidRPr="002E6491">
              <w:rPr>
                <w:rFonts w:asciiTheme="minorHAnsi" w:hAnsiTheme="minorHAnsi"/>
                <w:b/>
                <w:bCs/>
                <w:i/>
                <w:iCs/>
              </w:rPr>
              <w:t>CPV</w:t>
            </w:r>
            <w:r w:rsidR="00CD11FD" w:rsidRPr="002E6491">
              <w:rPr>
                <w:rFonts w:asciiTheme="minorHAnsi" w:hAnsiTheme="minorHAnsi"/>
                <w:b/>
                <w:bCs/>
                <w:i/>
                <w:iCs/>
              </w:rPr>
              <w:t>:</w:t>
            </w:r>
            <w:r w:rsidR="00675115" w:rsidRPr="002E6491">
              <w:rPr>
                <w:rFonts w:asciiTheme="minorHAnsi" w:hAnsiTheme="minorHAnsi"/>
                <w:b/>
                <w:bCs/>
                <w:i/>
                <w:iCs/>
              </w:rPr>
              <w:t xml:space="preserve"> </w:t>
            </w:r>
            <w:r w:rsidR="002E6491" w:rsidRPr="002E6491">
              <w:rPr>
                <w:rFonts w:asciiTheme="minorHAnsi" w:hAnsiTheme="minorHAnsi"/>
                <w:b/>
                <w:bCs/>
                <w:i/>
                <w:iCs/>
              </w:rPr>
              <w:t>45212300-9</w:t>
            </w:r>
            <w:r w:rsidR="00E35719" w:rsidRPr="002E6491">
              <w:rPr>
                <w:rFonts w:asciiTheme="minorHAnsi" w:hAnsiTheme="minorHAnsi"/>
                <w:b/>
                <w:bCs/>
                <w:i/>
                <w:iCs/>
              </w:rPr>
              <w:t xml:space="preserve"> – </w:t>
            </w:r>
            <w:r w:rsidR="002E6491" w:rsidRPr="002E6491">
              <w:rPr>
                <w:rFonts w:asciiTheme="minorHAnsi" w:hAnsiTheme="minorHAnsi"/>
                <w:b/>
                <w:bCs/>
                <w:i/>
                <w:iCs/>
              </w:rPr>
              <w:t>Κατασκευαστικές εργασίες για καλλιτεχνικά και πολιτιστικά κτίρια</w:t>
            </w:r>
            <w:r w:rsidRPr="002E6491">
              <w:rPr>
                <w:rFonts w:asciiTheme="minorHAnsi" w:hAnsiTheme="minorHAnsi"/>
                <w:b/>
                <w:bCs/>
                <w:i/>
                <w:iCs/>
              </w:rPr>
              <w:t>]</w:t>
            </w:r>
          </w:p>
          <w:p w:rsidR="00866BAF" w:rsidRPr="00D4237D" w:rsidRDefault="00866BAF" w:rsidP="00866BAF">
            <w:pPr>
              <w:spacing w:after="0"/>
              <w:ind w:firstLine="0"/>
            </w:pPr>
            <w:r w:rsidRPr="00FF40DD">
              <w:t>- Κωδικός στο ΚΗΜΔΗΣ</w:t>
            </w:r>
            <w:r>
              <w:t xml:space="preserve"> Προκήρυξης</w:t>
            </w:r>
            <w:r w:rsidRPr="00D4237D">
              <w:t>: [</w:t>
            </w:r>
            <w:r w:rsidR="00D4237D" w:rsidRPr="00D4237D">
              <w:t>20</w:t>
            </w:r>
            <w:r w:rsidR="00D4237D" w:rsidRPr="00D4237D">
              <w:rPr>
                <w:lang w:val="en-US"/>
              </w:rPr>
              <w:t>PROC</w:t>
            </w:r>
            <w:r w:rsidR="00D4237D" w:rsidRPr="00D4237D">
              <w:t>006930902</w:t>
            </w:r>
            <w:r w:rsidRPr="00D4237D">
              <w:t>]</w:t>
            </w:r>
          </w:p>
          <w:p w:rsidR="00866BAF" w:rsidRPr="00D4237D" w:rsidRDefault="00866BAF" w:rsidP="00866BAF">
            <w:pPr>
              <w:spacing w:after="0"/>
              <w:ind w:firstLine="0"/>
            </w:pPr>
            <w:r w:rsidRPr="00D4237D">
              <w:t>- Κωδικός στο ΚΗΜΔΗΣ Διακήρυξης:  [</w:t>
            </w:r>
            <w:r w:rsidR="00D4237D" w:rsidRPr="00D4237D">
              <w:t>20</w:t>
            </w:r>
            <w:r w:rsidR="00D4237D" w:rsidRPr="00D4237D">
              <w:rPr>
                <w:lang w:val="en-US"/>
              </w:rPr>
              <w:t>PROC</w:t>
            </w:r>
            <w:r w:rsidR="00D4237D" w:rsidRPr="00D4237D">
              <w:t>006931166</w:t>
            </w:r>
            <w:r w:rsidRPr="00D4237D">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81513" w:rsidRDefault="00E81513" w:rsidP="00E81513">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81513" w:rsidRDefault="00E81513" w:rsidP="00E81513">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F90781" w:rsidRPr="00F90781" w:rsidRDefault="00E81513" w:rsidP="00E81513">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81513" w:rsidRDefault="00E81513" w:rsidP="00E81513">
            <w:pPr>
              <w:spacing w:after="0"/>
              <w:ind w:firstLine="0"/>
              <w:jc w:val="left"/>
            </w:pPr>
            <w:r>
              <w:t>[] Ναι [] Όχι</w:t>
            </w:r>
          </w:p>
          <w:p w:rsidR="00E81513" w:rsidRDefault="00E81513" w:rsidP="00E81513">
            <w:pPr>
              <w:spacing w:after="0"/>
              <w:ind w:firstLine="0"/>
              <w:jc w:val="left"/>
            </w:pPr>
          </w:p>
          <w:p w:rsidR="00E81513" w:rsidRDefault="00E81513" w:rsidP="00E81513">
            <w:pPr>
              <w:spacing w:after="0"/>
              <w:ind w:firstLine="0"/>
              <w:jc w:val="left"/>
            </w:pPr>
          </w:p>
          <w:p w:rsidR="00E81513" w:rsidRDefault="00E81513" w:rsidP="00E81513">
            <w:pPr>
              <w:spacing w:after="0"/>
              <w:ind w:firstLine="0"/>
              <w:jc w:val="left"/>
            </w:pPr>
          </w:p>
          <w:p w:rsidR="00E81513" w:rsidRDefault="00E81513" w:rsidP="00E81513">
            <w:pPr>
              <w:spacing w:after="0"/>
              <w:ind w:firstLine="0"/>
              <w:jc w:val="left"/>
            </w:pPr>
          </w:p>
          <w:p w:rsidR="00E81513" w:rsidRDefault="00E81513" w:rsidP="00E81513">
            <w:pPr>
              <w:spacing w:after="0"/>
              <w:ind w:firstLine="0"/>
              <w:jc w:val="left"/>
            </w:pPr>
          </w:p>
          <w:p w:rsidR="00E81513" w:rsidRDefault="00E81513" w:rsidP="00E81513">
            <w:pPr>
              <w:spacing w:after="0"/>
              <w:ind w:firstLine="0"/>
              <w:jc w:val="left"/>
            </w:pPr>
          </w:p>
          <w:p w:rsidR="00E81513" w:rsidRDefault="00E81513" w:rsidP="00E81513">
            <w:pPr>
              <w:spacing w:after="0"/>
              <w:ind w:firstLine="0"/>
              <w:jc w:val="left"/>
            </w:pPr>
          </w:p>
          <w:p w:rsidR="00E81513" w:rsidRDefault="00E81513" w:rsidP="00E81513">
            <w:pPr>
              <w:spacing w:after="0"/>
              <w:ind w:firstLine="0"/>
              <w:jc w:val="left"/>
              <w:rPr>
                <w:i/>
              </w:rPr>
            </w:pPr>
            <w:r>
              <w:t>[……] [……]</w:t>
            </w:r>
          </w:p>
          <w:p w:rsidR="00E81513" w:rsidRDefault="00E81513" w:rsidP="00E81513">
            <w:pPr>
              <w:spacing w:after="0"/>
              <w:ind w:firstLine="0"/>
              <w:jc w:val="left"/>
              <w:rPr>
                <w:i/>
              </w:rPr>
            </w:pPr>
          </w:p>
          <w:p w:rsidR="00E81513" w:rsidRDefault="00E81513" w:rsidP="00E81513">
            <w:pPr>
              <w:spacing w:after="0"/>
              <w:ind w:firstLine="0"/>
              <w:jc w:val="left"/>
              <w:rPr>
                <w:i/>
              </w:rPr>
            </w:pPr>
          </w:p>
          <w:p w:rsidR="00E81513" w:rsidRDefault="00E81513" w:rsidP="00E81513">
            <w:pPr>
              <w:spacing w:after="0"/>
              <w:ind w:firstLine="0"/>
              <w:jc w:val="left"/>
              <w:rPr>
                <w:i/>
              </w:rPr>
            </w:pPr>
          </w:p>
          <w:p w:rsidR="00E5606A" w:rsidRDefault="00E81513" w:rsidP="00E81513">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147" w:rsidRDefault="00376147">
      <w:pPr>
        <w:spacing w:after="0" w:line="240" w:lineRule="auto"/>
      </w:pPr>
      <w:r>
        <w:separator/>
      </w:r>
    </w:p>
  </w:endnote>
  <w:endnote w:type="continuationSeparator" w:id="1">
    <w:p w:rsidR="00376147" w:rsidRDefault="00376147">
      <w:pPr>
        <w:spacing w:after="0" w:line="240" w:lineRule="auto"/>
      </w:pPr>
      <w:r>
        <w:continuationSeparator/>
      </w:r>
    </w:p>
  </w:endnote>
  <w:endnote w:id="2">
    <w:p w:rsidR="00920483" w:rsidRPr="001C274C" w:rsidRDefault="00920483"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τα στοιχεία των αρμοδίων, όνομα και επώνυμο, όσες φορές χρειάζεται.</w:t>
      </w:r>
    </w:p>
  </w:endnote>
  <w:endnote w:id="4">
    <w:p w:rsidR="00920483" w:rsidRPr="001C274C" w:rsidRDefault="00920483"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r>
      <w:r w:rsidRPr="001C274C">
        <w:rPr>
          <w:sz w:val="16"/>
          <w:szCs w:val="16"/>
        </w:rPr>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20483" w:rsidRPr="001C274C" w:rsidRDefault="00920483"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920483" w:rsidRPr="001C274C" w:rsidRDefault="00920483"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920483" w:rsidRPr="001C274C" w:rsidRDefault="00920483"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Τα δικαιολογητικά και η κατάταξη, εάν υπάρχουν, αναφέρονται στην πιστοποίηση.</w:t>
      </w:r>
    </w:p>
  </w:endnote>
  <w:endnote w:id="7">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Ειδικότερα ως μέλος ένωσης ή κοινοπραξίας ή άλλου παρόμοιου καθεστώτος.</w:t>
      </w:r>
    </w:p>
  </w:endnote>
  <w:endnote w:id="8">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Σύμφωνα με άρθρο 73 παρ. 1 (β). Στον Κανονισμό ΕΕΕΣ (Κανονισμός ΕΕ 2016/7) αναφέρεται ως “διαφθορά”.</w:t>
      </w:r>
    </w:p>
  </w:endnote>
  <w:endnote w:id="12">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r>
      <w:r w:rsidRPr="001C274C">
        <w:rPr>
          <w:rStyle w:val="DeltaViewInsertion"/>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19">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0">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1">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Σημειώνεται ότι, σύμφωνα με το άρθρο 73 παρ. 3 περ.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6">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Η απόδοση όρων είναι σύμφωνη με την παρ. 4 του άρθρου 73 που διαφοροποιείται από τον Κανονισμό ΕΕΕΣ (Κανονισμός ΕΕ 2016/7)</w:t>
      </w:r>
    </w:p>
  </w:endnote>
  <w:endnote w:id="28">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Άρθρο 73 παρ. 5.</w:t>
      </w:r>
    </w:p>
  </w:endnote>
  <w:endnote w:id="29">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Εφόσον στα έγγραφα της σύμβασης γίνεται αναφορά σε συγκεκριμένη διάταξη, να συμπληρωθεί ανάλογα το ΤΕΥΔ πχ άρθρο 68 παρ. 2 ν. 3863/2010 .</w:t>
      </w:r>
    </w:p>
  </w:endnote>
  <w:endnote w:id="30">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προσδιορίζεται στο άρθρο 24 ή στα έγγραφα της σύμβασης</w:t>
      </w:r>
      <w:r w:rsidRPr="001C274C">
        <w:rPr>
          <w:b/>
          <w:i/>
          <w:sz w:val="16"/>
          <w:szCs w:val="16"/>
        </w:rPr>
        <w:t>.</w:t>
      </w:r>
    </w:p>
  </w:endnote>
  <w:endnote w:id="31">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Διευκρινίστε ποιο στοιχείο αφορά η απάντηση.</w:t>
      </w:r>
    </w:p>
  </w:endnote>
  <w:endnote w:id="46">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7">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8">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920483" w:rsidRPr="001C274C" w:rsidRDefault="00920483"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483" w:rsidRDefault="000373C3">
    <w:pPr>
      <w:pStyle w:val="af0"/>
      <w:shd w:val="clear" w:color="auto" w:fill="FFFFFF"/>
      <w:jc w:val="center"/>
    </w:pPr>
    <w:fldSimple w:instr=" PAGE ">
      <w:r w:rsidR="00D4237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147" w:rsidRDefault="00376147">
      <w:pPr>
        <w:spacing w:after="0" w:line="240" w:lineRule="auto"/>
      </w:pPr>
      <w:r>
        <w:separator/>
      </w:r>
    </w:p>
  </w:footnote>
  <w:footnote w:type="continuationSeparator" w:id="1">
    <w:p w:rsidR="00376147" w:rsidRDefault="003761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483" w:rsidRDefault="0092048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8369"/>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6E0D"/>
    <w:rsid w:val="000373C3"/>
    <w:rsid w:val="00037E70"/>
    <w:rsid w:val="000457BD"/>
    <w:rsid w:val="00045962"/>
    <w:rsid w:val="0005358D"/>
    <w:rsid w:val="0008051F"/>
    <w:rsid w:val="00096347"/>
    <w:rsid w:val="000D19FA"/>
    <w:rsid w:val="000E217D"/>
    <w:rsid w:val="00105FE7"/>
    <w:rsid w:val="00131D01"/>
    <w:rsid w:val="001C274C"/>
    <w:rsid w:val="001E6916"/>
    <w:rsid w:val="001F1901"/>
    <w:rsid w:val="00202FAF"/>
    <w:rsid w:val="002725BB"/>
    <w:rsid w:val="00280674"/>
    <w:rsid w:val="00283710"/>
    <w:rsid w:val="002D138E"/>
    <w:rsid w:val="002E6491"/>
    <w:rsid w:val="002F6B21"/>
    <w:rsid w:val="00335746"/>
    <w:rsid w:val="00347CFB"/>
    <w:rsid w:val="00376147"/>
    <w:rsid w:val="00385647"/>
    <w:rsid w:val="003A5BD6"/>
    <w:rsid w:val="003B73CD"/>
    <w:rsid w:val="003C07BA"/>
    <w:rsid w:val="003D05A6"/>
    <w:rsid w:val="003D10A7"/>
    <w:rsid w:val="00420CA4"/>
    <w:rsid w:val="0046009D"/>
    <w:rsid w:val="004834F1"/>
    <w:rsid w:val="004936B8"/>
    <w:rsid w:val="004A40BE"/>
    <w:rsid w:val="004E59D3"/>
    <w:rsid w:val="00542334"/>
    <w:rsid w:val="005520BF"/>
    <w:rsid w:val="00560E47"/>
    <w:rsid w:val="00561AE7"/>
    <w:rsid w:val="005761C4"/>
    <w:rsid w:val="00576263"/>
    <w:rsid w:val="00586B19"/>
    <w:rsid w:val="005A39FF"/>
    <w:rsid w:val="005B32C0"/>
    <w:rsid w:val="005D541E"/>
    <w:rsid w:val="005F4610"/>
    <w:rsid w:val="00613012"/>
    <w:rsid w:val="00623EC5"/>
    <w:rsid w:val="006254C5"/>
    <w:rsid w:val="00635CE9"/>
    <w:rsid w:val="00641268"/>
    <w:rsid w:val="00675115"/>
    <w:rsid w:val="006E3397"/>
    <w:rsid w:val="006F582E"/>
    <w:rsid w:val="00702946"/>
    <w:rsid w:val="007318B7"/>
    <w:rsid w:val="00763833"/>
    <w:rsid w:val="007801A2"/>
    <w:rsid w:val="00782DD2"/>
    <w:rsid w:val="007B63A4"/>
    <w:rsid w:val="007C0C71"/>
    <w:rsid w:val="007D3525"/>
    <w:rsid w:val="007E6F62"/>
    <w:rsid w:val="008434D8"/>
    <w:rsid w:val="00854DF7"/>
    <w:rsid w:val="00866BAF"/>
    <w:rsid w:val="008A2BE5"/>
    <w:rsid w:val="008B085B"/>
    <w:rsid w:val="008C74F3"/>
    <w:rsid w:val="008E6EEE"/>
    <w:rsid w:val="008F10F9"/>
    <w:rsid w:val="00920483"/>
    <w:rsid w:val="00947B34"/>
    <w:rsid w:val="00957A78"/>
    <w:rsid w:val="00967970"/>
    <w:rsid w:val="00970829"/>
    <w:rsid w:val="0099584D"/>
    <w:rsid w:val="009A0E61"/>
    <w:rsid w:val="009C1E7C"/>
    <w:rsid w:val="009D1212"/>
    <w:rsid w:val="009E0BE4"/>
    <w:rsid w:val="00A2321E"/>
    <w:rsid w:val="00A30811"/>
    <w:rsid w:val="00A32334"/>
    <w:rsid w:val="00A61575"/>
    <w:rsid w:val="00A9395F"/>
    <w:rsid w:val="00A973E8"/>
    <w:rsid w:val="00AA7ED2"/>
    <w:rsid w:val="00B05DB3"/>
    <w:rsid w:val="00B24507"/>
    <w:rsid w:val="00B54649"/>
    <w:rsid w:val="00B73C16"/>
    <w:rsid w:val="00B76017"/>
    <w:rsid w:val="00B963F2"/>
    <w:rsid w:val="00BB671D"/>
    <w:rsid w:val="00BB6EC9"/>
    <w:rsid w:val="00BC6A52"/>
    <w:rsid w:val="00BC79B0"/>
    <w:rsid w:val="00BE0584"/>
    <w:rsid w:val="00C140FF"/>
    <w:rsid w:val="00C15ED0"/>
    <w:rsid w:val="00C441BF"/>
    <w:rsid w:val="00C86856"/>
    <w:rsid w:val="00CA0924"/>
    <w:rsid w:val="00CC3B0D"/>
    <w:rsid w:val="00CD11FD"/>
    <w:rsid w:val="00CE3485"/>
    <w:rsid w:val="00CF2725"/>
    <w:rsid w:val="00D00098"/>
    <w:rsid w:val="00D4072D"/>
    <w:rsid w:val="00D4237D"/>
    <w:rsid w:val="00D47DF9"/>
    <w:rsid w:val="00DA6308"/>
    <w:rsid w:val="00DC436B"/>
    <w:rsid w:val="00E00AB5"/>
    <w:rsid w:val="00E0185E"/>
    <w:rsid w:val="00E109F9"/>
    <w:rsid w:val="00E14D16"/>
    <w:rsid w:val="00E33F3D"/>
    <w:rsid w:val="00E35719"/>
    <w:rsid w:val="00E41ABD"/>
    <w:rsid w:val="00E5606A"/>
    <w:rsid w:val="00E81513"/>
    <w:rsid w:val="00EB354F"/>
    <w:rsid w:val="00EC282B"/>
    <w:rsid w:val="00F140F3"/>
    <w:rsid w:val="00F57993"/>
    <w:rsid w:val="00F62DFA"/>
    <w:rsid w:val="00F90781"/>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4918</Words>
  <Characters>26560</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kalogiani</cp:lastModifiedBy>
  <cp:revision>2</cp:revision>
  <cp:lastPrinted>2016-10-26T08:40:00Z</cp:lastPrinted>
  <dcterms:created xsi:type="dcterms:W3CDTF">2020-06-26T10:07:00Z</dcterms:created>
  <dcterms:modified xsi:type="dcterms:W3CDTF">2020-06-26T10:07:00Z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